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3CB15C" w14:textId="77777777" w:rsidR="00BA2E50" w:rsidRPr="007C51B1" w:rsidRDefault="00BA2E50" w:rsidP="0035069A">
      <w:pPr>
        <w:ind w:firstLine="0"/>
        <w:jc w:val="center"/>
        <w:rPr>
          <w:b/>
          <w:caps/>
          <w:color w:val="000000"/>
          <w:sz w:val="22"/>
          <w:szCs w:val="22"/>
          <w:lang w:val="ru-RU"/>
        </w:rPr>
      </w:pPr>
      <w:r w:rsidRPr="007C51B1">
        <w:rPr>
          <w:b/>
          <w:caps/>
          <w:color w:val="000000"/>
          <w:sz w:val="22"/>
          <w:szCs w:val="22"/>
          <w:lang w:val="ru-RU"/>
        </w:rPr>
        <w:t>МИНИСТЕРСТВО НАУКИ И ВЫСШЕГО ОБРАЗОВАНИЯ Российской Федерации</w:t>
      </w:r>
    </w:p>
    <w:p w14:paraId="146D0C49" w14:textId="77777777" w:rsidR="00BA2E50" w:rsidRPr="007C51B1" w:rsidRDefault="00BA2E50" w:rsidP="0035069A">
      <w:pPr>
        <w:ind w:firstLine="0"/>
        <w:jc w:val="center"/>
        <w:rPr>
          <w:color w:val="000000"/>
          <w:lang w:val="ru-RU"/>
        </w:rPr>
      </w:pPr>
      <w:r w:rsidRPr="007C51B1">
        <w:rPr>
          <w:color w:val="000000"/>
          <w:lang w:val="ru-RU"/>
        </w:rPr>
        <w:t xml:space="preserve">Федеральное государственное бюджетное </w:t>
      </w:r>
    </w:p>
    <w:p w14:paraId="367D1BA5" w14:textId="77777777" w:rsidR="00BA2E50" w:rsidRPr="007C51B1" w:rsidRDefault="00BA2E50" w:rsidP="0035069A">
      <w:pPr>
        <w:ind w:firstLine="0"/>
        <w:jc w:val="center"/>
        <w:rPr>
          <w:caps/>
          <w:color w:val="000000"/>
          <w:lang w:val="ru-RU"/>
        </w:rPr>
      </w:pPr>
      <w:proofErr w:type="gramStart"/>
      <w:r w:rsidRPr="007C51B1">
        <w:rPr>
          <w:color w:val="000000"/>
          <w:lang w:val="ru-RU"/>
        </w:rPr>
        <w:t>образовательное</w:t>
      </w:r>
      <w:proofErr w:type="gramEnd"/>
      <w:r w:rsidRPr="007C51B1">
        <w:rPr>
          <w:color w:val="000000"/>
          <w:lang w:val="ru-RU"/>
        </w:rPr>
        <w:t xml:space="preserve"> учреждение высшего образования</w:t>
      </w:r>
    </w:p>
    <w:p w14:paraId="789A5B96" w14:textId="77777777" w:rsidR="00BA2E50" w:rsidRPr="007C51B1" w:rsidRDefault="00BA2E50" w:rsidP="0035069A">
      <w:pPr>
        <w:ind w:firstLine="0"/>
        <w:jc w:val="center"/>
        <w:rPr>
          <w:b/>
          <w:caps/>
          <w:color w:val="000000"/>
          <w:sz w:val="22"/>
          <w:szCs w:val="22"/>
          <w:lang w:val="ru-RU"/>
        </w:rPr>
      </w:pPr>
      <w:r w:rsidRPr="007C51B1">
        <w:rPr>
          <w:b/>
          <w:caps/>
          <w:color w:val="000000"/>
          <w:sz w:val="22"/>
          <w:szCs w:val="22"/>
          <w:lang w:val="ru-RU"/>
        </w:rPr>
        <w:t>«ТЮМЕНСКИЙ ИНДУСТРИАЛЬНЫЙ университет»</w:t>
      </w:r>
    </w:p>
    <w:p w14:paraId="54B870BE" w14:textId="77777777" w:rsidR="00BA2E50" w:rsidRPr="007C51B1" w:rsidRDefault="00BA2E50" w:rsidP="0035069A">
      <w:pPr>
        <w:rPr>
          <w:color w:val="000000"/>
          <w:lang w:val="ru-RU"/>
        </w:rPr>
      </w:pPr>
    </w:p>
    <w:p w14:paraId="42CA0E8D" w14:textId="77777777" w:rsidR="00BA2E50" w:rsidRPr="007C51B1" w:rsidRDefault="00BA2E50" w:rsidP="0035069A">
      <w:pPr>
        <w:ind w:firstLine="0"/>
        <w:rPr>
          <w:caps/>
          <w:color w:val="000000"/>
          <w:lang w:val="ru-RU"/>
        </w:rPr>
      </w:pPr>
    </w:p>
    <w:p w14:paraId="5C9D15C8" w14:textId="77777777" w:rsidR="00BA2E50" w:rsidRPr="007C51B1" w:rsidRDefault="00BA2E50" w:rsidP="0035069A">
      <w:pPr>
        <w:ind w:firstLine="0"/>
        <w:jc w:val="right"/>
        <w:rPr>
          <w:caps/>
          <w:color w:val="000000"/>
          <w:lang w:val="ru-RU"/>
        </w:rPr>
      </w:pPr>
    </w:p>
    <w:p w14:paraId="11597C57" w14:textId="77777777" w:rsidR="00BA2E50" w:rsidRDefault="00BA2E50" w:rsidP="0035069A">
      <w:pPr>
        <w:ind w:left="5670" w:firstLine="0"/>
        <w:rPr>
          <w:b/>
          <w:caps/>
          <w:szCs w:val="24"/>
          <w:lang w:val="ru-RU"/>
        </w:rPr>
      </w:pPr>
      <w:r w:rsidRPr="00172860">
        <w:rPr>
          <w:b/>
          <w:caps/>
          <w:szCs w:val="24"/>
          <w:lang w:val="ru-RU"/>
        </w:rPr>
        <w:t>Утверждаю</w:t>
      </w:r>
    </w:p>
    <w:p w14:paraId="3103D18D" w14:textId="77777777" w:rsidR="00BA2E50" w:rsidRDefault="00BA2E50" w:rsidP="0035069A">
      <w:pPr>
        <w:ind w:left="5670" w:firstLine="0"/>
        <w:rPr>
          <w:b/>
          <w:caps/>
          <w:szCs w:val="24"/>
          <w:lang w:val="ru-RU" w:eastAsia="ru-RU"/>
        </w:rPr>
      </w:pPr>
    </w:p>
    <w:p w14:paraId="7A8ACDAF" w14:textId="77777777" w:rsidR="00BA2E50" w:rsidRPr="00172860" w:rsidRDefault="00BA2E50" w:rsidP="0035069A">
      <w:pPr>
        <w:ind w:left="5670" w:firstLine="0"/>
        <w:rPr>
          <w:szCs w:val="24"/>
          <w:lang w:val="ru-RU"/>
        </w:rPr>
      </w:pPr>
      <w:r>
        <w:rPr>
          <w:szCs w:val="24"/>
          <w:lang w:val="ru-RU"/>
        </w:rPr>
        <w:t>Заведующий кафедрой</w:t>
      </w:r>
    </w:p>
    <w:p w14:paraId="3A01AD02" w14:textId="77777777" w:rsidR="00BA2E50" w:rsidRPr="007D3FA2" w:rsidRDefault="00BA2E50" w:rsidP="0035069A">
      <w:pPr>
        <w:ind w:left="5670" w:firstLine="0"/>
        <w:rPr>
          <w:szCs w:val="24"/>
          <w:lang w:val="ru-RU"/>
        </w:rPr>
      </w:pPr>
      <w:r w:rsidRPr="007D3FA2">
        <w:rPr>
          <w:szCs w:val="24"/>
          <w:lang w:val="ru-RU"/>
        </w:rPr>
        <w:t>_____________</w:t>
      </w:r>
      <w:r>
        <w:rPr>
          <w:szCs w:val="24"/>
          <w:lang w:val="ru-RU"/>
        </w:rPr>
        <w:t>___________</w:t>
      </w:r>
    </w:p>
    <w:p w14:paraId="6D56F812" w14:textId="1E54FFEA" w:rsidR="00BA2E50" w:rsidRPr="007C51B1" w:rsidRDefault="00902B5F" w:rsidP="0035069A">
      <w:pPr>
        <w:keepNext/>
        <w:ind w:left="5670" w:firstLine="0"/>
        <w:jc w:val="left"/>
        <w:outlineLvl w:val="0"/>
        <w:rPr>
          <w:b/>
          <w:bCs/>
          <w:color w:val="000000"/>
          <w:kern w:val="32"/>
          <w:szCs w:val="32"/>
          <w:lang w:val="ru-RU"/>
        </w:rPr>
      </w:pPr>
      <w:r>
        <w:rPr>
          <w:szCs w:val="24"/>
          <w:lang w:val="ru-RU"/>
        </w:rPr>
        <w:t xml:space="preserve">«_____» ____________ </w:t>
      </w:r>
    </w:p>
    <w:p w14:paraId="3C77BC48" w14:textId="77777777" w:rsidR="00BA2E50" w:rsidRPr="007C51B1" w:rsidRDefault="00BA2E50" w:rsidP="0035069A">
      <w:pPr>
        <w:keepNext/>
        <w:ind w:firstLine="0"/>
        <w:jc w:val="center"/>
        <w:outlineLvl w:val="0"/>
        <w:rPr>
          <w:b/>
          <w:bCs/>
          <w:color w:val="000000"/>
          <w:kern w:val="32"/>
          <w:szCs w:val="32"/>
          <w:lang w:val="ru-RU"/>
        </w:rPr>
      </w:pPr>
    </w:p>
    <w:p w14:paraId="587EE5CE" w14:textId="77777777" w:rsidR="00BA2E50" w:rsidRPr="007C51B1" w:rsidRDefault="00BA2E50" w:rsidP="0035069A">
      <w:pPr>
        <w:keepNext/>
        <w:ind w:firstLine="0"/>
        <w:jc w:val="center"/>
        <w:outlineLvl w:val="0"/>
        <w:rPr>
          <w:b/>
          <w:bCs/>
          <w:color w:val="000000"/>
          <w:kern w:val="32"/>
          <w:szCs w:val="32"/>
          <w:lang w:val="ru-RU"/>
        </w:rPr>
      </w:pPr>
    </w:p>
    <w:p w14:paraId="1742ECE6" w14:textId="77777777" w:rsidR="00BA2E50" w:rsidRDefault="00BA2E50" w:rsidP="0035069A">
      <w:pPr>
        <w:keepNext/>
        <w:ind w:firstLine="0"/>
        <w:jc w:val="center"/>
        <w:outlineLvl w:val="0"/>
        <w:rPr>
          <w:b/>
          <w:bCs/>
          <w:color w:val="000000"/>
          <w:kern w:val="32"/>
          <w:szCs w:val="32"/>
          <w:lang w:val="ru-RU"/>
        </w:rPr>
      </w:pPr>
      <w:r>
        <w:rPr>
          <w:b/>
          <w:bCs/>
          <w:color w:val="000000"/>
          <w:kern w:val="32"/>
          <w:szCs w:val="32"/>
          <w:lang w:val="ru-RU"/>
        </w:rPr>
        <w:t>ФОНД ОЦЕНОЧНЫХ СРЕДСТВ</w:t>
      </w:r>
    </w:p>
    <w:p w14:paraId="3C2EC3CE" w14:textId="77777777" w:rsidR="00661001" w:rsidRPr="00181714" w:rsidRDefault="00661001" w:rsidP="00661001">
      <w:pPr>
        <w:jc w:val="center"/>
        <w:rPr>
          <w:sz w:val="20"/>
          <w:lang w:val="ru-RU"/>
        </w:rPr>
      </w:pPr>
      <w:r w:rsidRPr="00181714">
        <w:rPr>
          <w:sz w:val="20"/>
          <w:lang w:val="ru-RU"/>
        </w:rPr>
        <w:t xml:space="preserve">ДЛЯ ПРОВЕРКИ СФОРМИРОВАННОСТИ КОМПЕТЕНЦИЙ </w:t>
      </w:r>
    </w:p>
    <w:p w14:paraId="0822DAC1" w14:textId="77777777" w:rsidR="00661001" w:rsidRPr="007C51B1" w:rsidRDefault="00661001" w:rsidP="0035069A">
      <w:pPr>
        <w:keepNext/>
        <w:ind w:firstLine="0"/>
        <w:jc w:val="center"/>
        <w:outlineLvl w:val="0"/>
        <w:rPr>
          <w:b/>
          <w:bCs/>
          <w:caps/>
          <w:color w:val="000000"/>
          <w:kern w:val="32"/>
          <w:szCs w:val="32"/>
          <w:lang w:val="ru-RU"/>
        </w:rPr>
      </w:pPr>
    </w:p>
    <w:p w14:paraId="7D86FDF4" w14:textId="77777777" w:rsidR="00BA2E50" w:rsidRPr="007C51B1" w:rsidRDefault="00BA2E50" w:rsidP="0035069A">
      <w:pPr>
        <w:keepNext/>
        <w:ind w:firstLine="0"/>
        <w:jc w:val="center"/>
        <w:outlineLvl w:val="0"/>
        <w:rPr>
          <w:bCs/>
          <w:color w:val="000000"/>
          <w:kern w:val="32"/>
          <w:szCs w:val="32"/>
          <w:lang w:val="ru-RU"/>
        </w:rPr>
      </w:pPr>
    </w:p>
    <w:p w14:paraId="3EC98801" w14:textId="77777777" w:rsidR="00BA2E50" w:rsidRPr="007C51B1" w:rsidRDefault="00BA2E50" w:rsidP="00A8769E">
      <w:pPr>
        <w:keepNext/>
        <w:ind w:left="2041" w:firstLine="0"/>
        <w:outlineLvl w:val="0"/>
        <w:rPr>
          <w:bCs/>
          <w:kern w:val="32"/>
          <w:szCs w:val="24"/>
          <w:lang w:val="ru-RU"/>
        </w:rPr>
      </w:pPr>
      <w:proofErr w:type="gramStart"/>
      <w:r w:rsidRPr="007C51B1">
        <w:rPr>
          <w:bCs/>
          <w:color w:val="000000"/>
          <w:kern w:val="32"/>
          <w:szCs w:val="24"/>
          <w:lang w:val="ru-RU"/>
        </w:rPr>
        <w:t>дисциплины</w:t>
      </w:r>
      <w:proofErr w:type="gramEnd"/>
      <w:r w:rsidRPr="007C51B1">
        <w:rPr>
          <w:bCs/>
          <w:color w:val="000000"/>
          <w:kern w:val="32"/>
          <w:szCs w:val="24"/>
          <w:lang w:val="ru-RU"/>
        </w:rPr>
        <w:t xml:space="preserve">: </w:t>
      </w:r>
      <w:r w:rsidR="00A8769E" w:rsidRPr="00A8769E">
        <w:rPr>
          <w:lang w:val="ru-RU"/>
        </w:rPr>
        <w:t>Английский для IT специалистов</w:t>
      </w:r>
    </w:p>
    <w:p w14:paraId="54736CB2" w14:textId="77777777" w:rsidR="00BA2E50" w:rsidRPr="00BA2E50" w:rsidRDefault="00BA2E50" w:rsidP="00A8769E">
      <w:pPr>
        <w:pStyle w:val="aa"/>
        <w:ind w:left="2041"/>
        <w:rPr>
          <w:szCs w:val="24"/>
          <w:lang w:val="ru-RU"/>
        </w:rPr>
      </w:pPr>
    </w:p>
    <w:p w14:paraId="6B1DDCCD" w14:textId="77777777" w:rsidR="00BA2E50" w:rsidRPr="00BA2E50" w:rsidRDefault="00BA2E50" w:rsidP="00A8769E">
      <w:pPr>
        <w:pStyle w:val="aa"/>
        <w:tabs>
          <w:tab w:val="clear" w:pos="4677"/>
        </w:tabs>
        <w:ind w:left="2041" w:firstLine="0"/>
        <w:rPr>
          <w:b/>
          <w:szCs w:val="24"/>
          <w:lang w:val="ru-RU"/>
        </w:rPr>
      </w:pPr>
      <w:proofErr w:type="gramStart"/>
      <w:r w:rsidRPr="00BA2E50">
        <w:rPr>
          <w:szCs w:val="24"/>
          <w:lang w:val="ru-RU"/>
        </w:rPr>
        <w:t>направление</w:t>
      </w:r>
      <w:proofErr w:type="gramEnd"/>
      <w:r w:rsidRPr="00BA2E50">
        <w:rPr>
          <w:szCs w:val="24"/>
          <w:lang w:val="ru-RU"/>
        </w:rPr>
        <w:t xml:space="preserve">: </w:t>
      </w:r>
      <w:r w:rsidRPr="00BA2E50">
        <w:rPr>
          <w:b/>
          <w:lang w:val="ru-RU"/>
        </w:rPr>
        <w:t>01</w:t>
      </w:r>
      <w:r w:rsidRPr="00BA2E50">
        <w:rPr>
          <w:b/>
          <w:szCs w:val="24"/>
          <w:lang w:val="ru-RU"/>
        </w:rPr>
        <w:t>.04.0</w:t>
      </w:r>
      <w:r w:rsidRPr="00BA2E50">
        <w:rPr>
          <w:b/>
          <w:lang w:val="ru-RU"/>
        </w:rPr>
        <w:t>2</w:t>
      </w:r>
      <w:r w:rsidRPr="00BA2E50">
        <w:rPr>
          <w:b/>
          <w:szCs w:val="24"/>
          <w:lang w:val="ru-RU"/>
        </w:rPr>
        <w:t xml:space="preserve"> </w:t>
      </w:r>
      <w:r w:rsidRPr="00BA2E50">
        <w:rPr>
          <w:b/>
          <w:lang w:val="ru-RU"/>
        </w:rPr>
        <w:t xml:space="preserve">Прикладная математика и информатика </w:t>
      </w:r>
      <w:r w:rsidRPr="00BA2E50">
        <w:rPr>
          <w:b/>
          <w:szCs w:val="24"/>
          <w:lang w:val="ru-RU"/>
        </w:rPr>
        <w:t xml:space="preserve"> </w:t>
      </w:r>
    </w:p>
    <w:p w14:paraId="73AC9324" w14:textId="77777777" w:rsidR="00BA2E50" w:rsidRPr="00BA2E50" w:rsidRDefault="00BA2E50" w:rsidP="00A8769E">
      <w:pPr>
        <w:pStyle w:val="aa"/>
        <w:tabs>
          <w:tab w:val="clear" w:pos="4677"/>
        </w:tabs>
        <w:ind w:left="2041" w:firstLine="0"/>
        <w:rPr>
          <w:szCs w:val="24"/>
          <w:lang w:val="ru-RU"/>
        </w:rPr>
      </w:pPr>
    </w:p>
    <w:p w14:paraId="3E95B0DB" w14:textId="691A7752" w:rsidR="00BA2E50" w:rsidRDefault="00BA2E50" w:rsidP="00A8769E">
      <w:pPr>
        <w:pStyle w:val="aa"/>
        <w:tabs>
          <w:tab w:val="clear" w:pos="4677"/>
        </w:tabs>
        <w:ind w:left="2041" w:firstLine="0"/>
        <w:rPr>
          <w:b/>
          <w:lang w:val="ru-RU"/>
        </w:rPr>
      </w:pPr>
      <w:proofErr w:type="gramStart"/>
      <w:r>
        <w:rPr>
          <w:szCs w:val="24"/>
          <w:lang w:val="ru-RU"/>
        </w:rPr>
        <w:t>направленность</w:t>
      </w:r>
      <w:proofErr w:type="gramEnd"/>
      <w:r w:rsidR="0075136B">
        <w:rPr>
          <w:szCs w:val="24"/>
          <w:lang w:val="ru-RU"/>
        </w:rPr>
        <w:t xml:space="preserve"> (профиль)</w:t>
      </w:r>
      <w:r w:rsidR="00661001">
        <w:rPr>
          <w:szCs w:val="24"/>
          <w:lang w:val="ru-RU"/>
        </w:rPr>
        <w:t>:</w:t>
      </w:r>
      <w:r>
        <w:rPr>
          <w:szCs w:val="24"/>
          <w:lang w:val="ru-RU"/>
        </w:rPr>
        <w:t xml:space="preserve"> </w:t>
      </w:r>
      <w:r w:rsidRPr="00BA2E50">
        <w:rPr>
          <w:b/>
          <w:lang w:val="ru-RU"/>
        </w:rPr>
        <w:t>Ма</w:t>
      </w:r>
      <w:r>
        <w:rPr>
          <w:b/>
          <w:lang w:val="ru-RU"/>
        </w:rPr>
        <w:t>шинное обучение и анализ данных</w:t>
      </w:r>
    </w:p>
    <w:p w14:paraId="0FAEA73D" w14:textId="77777777" w:rsidR="00BA2E50" w:rsidRPr="00185EC6" w:rsidRDefault="00BA2E50" w:rsidP="00A8769E">
      <w:pPr>
        <w:pStyle w:val="aa"/>
        <w:tabs>
          <w:tab w:val="clear" w:pos="4677"/>
        </w:tabs>
        <w:ind w:left="2041" w:firstLine="0"/>
        <w:rPr>
          <w:szCs w:val="24"/>
          <w:lang w:val="ru-RU"/>
        </w:rPr>
      </w:pPr>
    </w:p>
    <w:p w14:paraId="3A52954B" w14:textId="383FF497" w:rsidR="00BA2E50" w:rsidRPr="00185EC6" w:rsidRDefault="00BA2E50" w:rsidP="00A8769E">
      <w:pPr>
        <w:ind w:left="2041" w:firstLine="0"/>
        <w:rPr>
          <w:szCs w:val="24"/>
          <w:lang w:val="ru-RU"/>
        </w:rPr>
      </w:pPr>
      <w:proofErr w:type="gramStart"/>
      <w:r>
        <w:rPr>
          <w:szCs w:val="24"/>
          <w:lang w:val="ru-RU"/>
        </w:rPr>
        <w:t>форма</w:t>
      </w:r>
      <w:proofErr w:type="gramEnd"/>
      <w:r>
        <w:rPr>
          <w:szCs w:val="24"/>
          <w:lang w:val="ru-RU"/>
        </w:rPr>
        <w:t xml:space="preserve"> обучения: </w:t>
      </w:r>
      <w:r w:rsidRPr="00185EC6">
        <w:rPr>
          <w:szCs w:val="24"/>
          <w:lang w:val="ru-RU"/>
        </w:rPr>
        <w:t xml:space="preserve">очная, </w:t>
      </w:r>
      <w:r w:rsidR="004F5F17">
        <w:rPr>
          <w:szCs w:val="24"/>
          <w:lang w:val="ru-RU"/>
        </w:rPr>
        <w:t>очно</w:t>
      </w:r>
      <w:r w:rsidR="004F5F17" w:rsidRPr="004F5F17">
        <w:rPr>
          <w:b/>
          <w:szCs w:val="24"/>
          <w:lang w:val="ru-RU"/>
        </w:rPr>
        <w:t>-</w:t>
      </w:r>
      <w:r w:rsidRPr="00185EC6">
        <w:rPr>
          <w:szCs w:val="24"/>
          <w:lang w:val="ru-RU"/>
        </w:rPr>
        <w:t>заочная</w:t>
      </w:r>
    </w:p>
    <w:p w14:paraId="0D3638B0" w14:textId="77777777" w:rsidR="00BA2E50" w:rsidRPr="007C51B1" w:rsidRDefault="00BA2E50" w:rsidP="0035069A">
      <w:pPr>
        <w:keepNext/>
        <w:ind w:firstLine="0"/>
        <w:outlineLvl w:val="0"/>
        <w:rPr>
          <w:b/>
          <w:bCs/>
          <w:color w:val="000000"/>
          <w:kern w:val="32"/>
          <w:szCs w:val="32"/>
          <w:lang w:val="ru-RU"/>
        </w:rPr>
      </w:pPr>
    </w:p>
    <w:p w14:paraId="742974A0" w14:textId="77777777" w:rsidR="00BA2E50" w:rsidRDefault="00BA2E50" w:rsidP="0035069A">
      <w:pPr>
        <w:ind w:firstLine="1843"/>
        <w:rPr>
          <w:lang w:val="ru-RU"/>
        </w:rPr>
      </w:pPr>
    </w:p>
    <w:p w14:paraId="756C2345" w14:textId="77777777" w:rsidR="00BA2E50" w:rsidRPr="007C51B1" w:rsidRDefault="00BA2E50" w:rsidP="0035069A">
      <w:pPr>
        <w:keepNext/>
        <w:ind w:firstLine="0"/>
        <w:jc w:val="center"/>
        <w:outlineLvl w:val="0"/>
        <w:rPr>
          <w:bCs/>
          <w:color w:val="000000"/>
          <w:kern w:val="32"/>
          <w:szCs w:val="32"/>
          <w:lang w:val="ru-RU"/>
        </w:rPr>
      </w:pPr>
      <w:bookmarkStart w:id="0" w:name="_GoBack"/>
      <w:bookmarkEnd w:id="0"/>
    </w:p>
    <w:p w14:paraId="509205BA" w14:textId="77777777" w:rsidR="00BA2E50" w:rsidRPr="007C51B1" w:rsidRDefault="00BA2E50" w:rsidP="0035069A">
      <w:pPr>
        <w:ind w:firstLine="0"/>
        <w:rPr>
          <w:bCs/>
          <w:color w:val="000000"/>
          <w:kern w:val="32"/>
          <w:szCs w:val="32"/>
          <w:lang w:val="ru-RU"/>
        </w:rPr>
      </w:pPr>
    </w:p>
    <w:p w14:paraId="0CF28D8F" w14:textId="77777777" w:rsidR="00BA2E50" w:rsidRPr="007C51B1" w:rsidRDefault="00BA2E50" w:rsidP="0035069A">
      <w:pPr>
        <w:keepNext/>
        <w:ind w:firstLine="0"/>
        <w:jc w:val="center"/>
        <w:outlineLvl w:val="0"/>
        <w:rPr>
          <w:b/>
          <w:bCs/>
          <w:color w:val="000000"/>
          <w:kern w:val="32"/>
          <w:szCs w:val="32"/>
          <w:lang w:val="ru-RU"/>
        </w:rPr>
      </w:pPr>
      <w:r w:rsidRPr="007C51B1">
        <w:rPr>
          <w:color w:val="000000"/>
          <w:lang w:val="ru-RU"/>
        </w:rPr>
        <w:br w:type="page"/>
      </w:r>
    </w:p>
    <w:p w14:paraId="502D6A62" w14:textId="77777777" w:rsidR="00BA2E50" w:rsidRPr="00714CE4" w:rsidRDefault="00BA2E50" w:rsidP="0035069A">
      <w:pPr>
        <w:ind w:firstLine="0"/>
        <w:jc w:val="left"/>
        <w:rPr>
          <w:lang w:val="ru-RU"/>
        </w:rPr>
      </w:pPr>
      <w:bookmarkStart w:id="1" w:name="_Hlk149330340"/>
      <w:r>
        <w:rPr>
          <w:lang w:val="ru-RU"/>
        </w:rPr>
        <w:lastRenderedPageBreak/>
        <w:t>Фонд оценочных средств</w:t>
      </w:r>
      <w:r w:rsidRPr="00714CE4">
        <w:rPr>
          <w:lang w:val="ru-RU"/>
        </w:rPr>
        <w:t xml:space="preserve"> </w:t>
      </w:r>
      <w:bookmarkEnd w:id="1"/>
      <w:r w:rsidRPr="00714CE4">
        <w:rPr>
          <w:lang w:val="ru-RU"/>
        </w:rPr>
        <w:t xml:space="preserve">рассмотрен </w:t>
      </w:r>
    </w:p>
    <w:p w14:paraId="79571DB8" w14:textId="10FE844E" w:rsidR="00BA2E50" w:rsidRPr="00714CE4" w:rsidRDefault="00BA2E50" w:rsidP="0035069A">
      <w:pPr>
        <w:ind w:firstLine="0"/>
        <w:jc w:val="left"/>
        <w:rPr>
          <w:lang w:val="ru-RU"/>
        </w:rPr>
      </w:pPr>
      <w:proofErr w:type="gramStart"/>
      <w:r w:rsidRPr="00714CE4">
        <w:rPr>
          <w:lang w:val="ru-RU"/>
        </w:rPr>
        <w:t>на</w:t>
      </w:r>
      <w:proofErr w:type="gramEnd"/>
      <w:r w:rsidRPr="00714CE4">
        <w:rPr>
          <w:lang w:val="ru-RU"/>
        </w:rPr>
        <w:t xml:space="preserve"> заседании кафедры </w:t>
      </w:r>
      <w:r w:rsidR="00F75B2D">
        <w:rPr>
          <w:lang w:val="ru-RU"/>
        </w:rPr>
        <w:t>И</w:t>
      </w:r>
      <w:r w:rsidRPr="00714CE4">
        <w:rPr>
          <w:lang w:val="ru-RU"/>
        </w:rPr>
        <w:t>ностранных языков</w:t>
      </w:r>
    </w:p>
    <w:p w14:paraId="1E1C202B" w14:textId="653A6A16" w:rsidR="00BA2E50" w:rsidRPr="00714CE4" w:rsidRDefault="00BA2E50" w:rsidP="0035069A">
      <w:pPr>
        <w:ind w:firstLine="0"/>
        <w:rPr>
          <w:lang w:val="ru-RU"/>
        </w:rPr>
      </w:pPr>
      <w:r w:rsidRPr="00714CE4">
        <w:rPr>
          <w:lang w:val="ru-RU"/>
        </w:rPr>
        <w:t>Протоко</w:t>
      </w:r>
      <w:r w:rsidR="0033006C">
        <w:rPr>
          <w:lang w:val="ru-RU"/>
        </w:rPr>
        <w:t xml:space="preserve">л № _____ от «___» __________ </w:t>
      </w:r>
      <w:r w:rsidR="00902B5F">
        <w:rPr>
          <w:lang w:val="ru-RU"/>
        </w:rPr>
        <w:t xml:space="preserve"> </w:t>
      </w:r>
    </w:p>
    <w:p w14:paraId="380AE312" w14:textId="77777777" w:rsidR="003A6F5B" w:rsidRPr="003A6F5B" w:rsidRDefault="003A6F5B" w:rsidP="0035069A">
      <w:pPr>
        <w:ind w:firstLine="0"/>
        <w:rPr>
          <w:lang w:val="ru-RU"/>
        </w:rPr>
      </w:pPr>
    </w:p>
    <w:p w14:paraId="4BEE5485" w14:textId="77777777" w:rsidR="00196FCC" w:rsidRDefault="00196FCC" w:rsidP="00196FCC">
      <w:pPr>
        <w:rPr>
          <w:lang w:val="ru-RU"/>
        </w:rPr>
      </w:pPr>
      <w:bookmarkStart w:id="2" w:name="bookmark11"/>
    </w:p>
    <w:p w14:paraId="68393387" w14:textId="757AA9BE" w:rsidR="00F75B2D" w:rsidRDefault="00F75B2D" w:rsidP="00196FCC">
      <w:pPr>
        <w:ind w:firstLine="0"/>
        <w:rPr>
          <w:lang w:val="ru-RU"/>
        </w:rPr>
      </w:pPr>
    </w:p>
    <w:p w14:paraId="7DCEC6D8" w14:textId="00AF512C" w:rsidR="00F75B2D" w:rsidRDefault="00F75B2D" w:rsidP="00196FCC">
      <w:pPr>
        <w:ind w:firstLine="0"/>
        <w:rPr>
          <w:lang w:val="ru-RU"/>
        </w:rPr>
      </w:pPr>
    </w:p>
    <w:p w14:paraId="60C9AC78" w14:textId="77777777" w:rsidR="00F75B2D" w:rsidRPr="00196FCC" w:rsidRDefault="00F75B2D" w:rsidP="00F45B20">
      <w:pPr>
        <w:ind w:firstLine="0"/>
        <w:rPr>
          <w:lang w:val="ru-RU"/>
        </w:rPr>
      </w:pPr>
    </w:p>
    <w:p w14:paraId="14B5EE07" w14:textId="77777777" w:rsidR="003046EC" w:rsidRDefault="003046EC" w:rsidP="00F45B20">
      <w:pPr>
        <w:suppressAutoHyphens w:val="0"/>
        <w:ind w:firstLine="0"/>
        <w:jc w:val="left"/>
        <w:rPr>
          <w:b/>
          <w:bCs/>
          <w:szCs w:val="24"/>
          <w:lang w:val="ru-RU" w:eastAsia="ru-RU"/>
        </w:rPr>
      </w:pPr>
      <w:r w:rsidRPr="00C96231">
        <w:rPr>
          <w:szCs w:val="24"/>
          <w:lang w:val="ru-RU"/>
        </w:rPr>
        <w:br w:type="page"/>
      </w:r>
    </w:p>
    <w:bookmarkEnd w:id="2"/>
    <w:p w14:paraId="0D6FEE5C" w14:textId="41366416" w:rsidR="0033006C" w:rsidRPr="00D77E4F" w:rsidRDefault="0033006C" w:rsidP="0033006C">
      <w:pPr>
        <w:tabs>
          <w:tab w:val="num" w:pos="0"/>
          <w:tab w:val="left" w:pos="567"/>
        </w:tabs>
        <w:spacing w:line="360" w:lineRule="auto"/>
        <w:ind w:firstLine="426"/>
        <w:rPr>
          <w:b/>
          <w:szCs w:val="24"/>
          <w:lang w:val="ru-RU" w:eastAsia="en-US"/>
        </w:rPr>
      </w:pPr>
      <w:r w:rsidRPr="00D77E4F">
        <w:rPr>
          <w:b/>
          <w:szCs w:val="24"/>
          <w:lang w:val="ru-RU" w:eastAsia="en-US"/>
        </w:rPr>
        <w:lastRenderedPageBreak/>
        <w:t>Процесс изучения дисциплины нап</w:t>
      </w:r>
      <w:r w:rsidR="005A1903">
        <w:rPr>
          <w:b/>
          <w:szCs w:val="24"/>
          <w:lang w:val="ru-RU" w:eastAsia="en-US"/>
        </w:rPr>
        <w:t>равлен на формирование следующей компетенции</w:t>
      </w:r>
      <w:r w:rsidRPr="00D77E4F">
        <w:rPr>
          <w:b/>
          <w:szCs w:val="24"/>
          <w:lang w:val="ru-RU" w:eastAsia="en-US"/>
        </w:rPr>
        <w:t xml:space="preserve">: </w:t>
      </w:r>
    </w:p>
    <w:p w14:paraId="48474F6E" w14:textId="77777777" w:rsidR="0033006C" w:rsidRDefault="0033006C" w:rsidP="0083722F">
      <w:pPr>
        <w:ind w:firstLine="0"/>
        <w:rPr>
          <w:szCs w:val="28"/>
          <w:lang w:val="ru-RU"/>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695"/>
        <w:gridCol w:w="6648"/>
      </w:tblGrid>
      <w:tr w:rsidR="00661001" w:rsidRPr="007A2E1E" w14:paraId="6125BF4B" w14:textId="77777777" w:rsidTr="00661001">
        <w:trPr>
          <w:trHeight w:val="614"/>
        </w:trPr>
        <w:tc>
          <w:tcPr>
            <w:tcW w:w="1442" w:type="pct"/>
            <w:shd w:val="clear" w:color="auto" w:fill="FFFFFF"/>
          </w:tcPr>
          <w:p w14:paraId="3F755A17" w14:textId="77777777" w:rsidR="00661001" w:rsidRPr="00661001" w:rsidRDefault="00661001" w:rsidP="00661001">
            <w:pPr>
              <w:widowControl w:val="0"/>
              <w:tabs>
                <w:tab w:val="left" w:pos="567"/>
              </w:tabs>
              <w:rPr>
                <w:szCs w:val="24"/>
                <w:lang w:eastAsia="en-US"/>
              </w:rPr>
            </w:pPr>
            <w:proofErr w:type="spellStart"/>
            <w:r w:rsidRPr="00661001">
              <w:rPr>
                <w:szCs w:val="24"/>
              </w:rPr>
              <w:t>Код</w:t>
            </w:r>
            <w:proofErr w:type="spellEnd"/>
            <w:r w:rsidRPr="00661001">
              <w:rPr>
                <w:szCs w:val="24"/>
              </w:rPr>
              <w:t xml:space="preserve"> и </w:t>
            </w:r>
            <w:proofErr w:type="spellStart"/>
            <w:r w:rsidRPr="00661001">
              <w:rPr>
                <w:szCs w:val="24"/>
              </w:rPr>
              <w:t>наименование</w:t>
            </w:r>
            <w:proofErr w:type="spellEnd"/>
            <w:r w:rsidRPr="00661001">
              <w:rPr>
                <w:szCs w:val="24"/>
              </w:rPr>
              <w:t xml:space="preserve"> </w:t>
            </w:r>
            <w:proofErr w:type="spellStart"/>
            <w:r w:rsidRPr="00661001">
              <w:rPr>
                <w:szCs w:val="24"/>
              </w:rPr>
              <w:t>компетенции</w:t>
            </w:r>
            <w:proofErr w:type="spellEnd"/>
          </w:p>
        </w:tc>
        <w:tc>
          <w:tcPr>
            <w:tcW w:w="3558" w:type="pct"/>
            <w:shd w:val="clear" w:color="auto" w:fill="FFFFFF"/>
          </w:tcPr>
          <w:p w14:paraId="140E09BD" w14:textId="77777777" w:rsidR="00661001" w:rsidRPr="00661001" w:rsidRDefault="00661001" w:rsidP="00661001">
            <w:pPr>
              <w:widowControl w:val="0"/>
              <w:tabs>
                <w:tab w:val="left" w:pos="567"/>
              </w:tabs>
              <w:rPr>
                <w:szCs w:val="24"/>
                <w:lang w:val="ru-RU"/>
              </w:rPr>
            </w:pPr>
            <w:r w:rsidRPr="00661001">
              <w:rPr>
                <w:szCs w:val="24"/>
                <w:lang w:val="ru-RU"/>
              </w:rPr>
              <w:t>Код и наименование индикатора достижения компетенции (ИДК)</w:t>
            </w:r>
          </w:p>
        </w:tc>
      </w:tr>
      <w:tr w:rsidR="00661001" w:rsidRPr="007A2E1E" w14:paraId="757B7180" w14:textId="77777777" w:rsidTr="00661001">
        <w:trPr>
          <w:trHeight w:val="614"/>
        </w:trPr>
        <w:tc>
          <w:tcPr>
            <w:tcW w:w="1442" w:type="pct"/>
            <w:vMerge w:val="restart"/>
            <w:shd w:val="clear" w:color="auto" w:fill="FFFFFF"/>
          </w:tcPr>
          <w:p w14:paraId="0D4A9F5C" w14:textId="77777777" w:rsidR="00661001" w:rsidRDefault="00661001" w:rsidP="00661001">
            <w:pPr>
              <w:widowControl w:val="0"/>
              <w:tabs>
                <w:tab w:val="left" w:pos="0"/>
              </w:tabs>
              <w:contextualSpacing/>
              <w:jc w:val="left"/>
              <w:rPr>
                <w:rFonts w:eastAsia="Calibri"/>
                <w:szCs w:val="24"/>
                <w:lang w:val="ru-RU" w:eastAsia="en-US"/>
              </w:rPr>
            </w:pPr>
          </w:p>
          <w:p w14:paraId="002881E2" w14:textId="77777777" w:rsidR="00661001" w:rsidRPr="00661001" w:rsidRDefault="00661001" w:rsidP="00661001">
            <w:pPr>
              <w:widowControl w:val="0"/>
              <w:tabs>
                <w:tab w:val="left" w:pos="0"/>
              </w:tabs>
              <w:ind w:firstLine="0"/>
              <w:contextualSpacing/>
              <w:jc w:val="left"/>
              <w:rPr>
                <w:rFonts w:eastAsia="Calibri"/>
                <w:szCs w:val="24"/>
                <w:lang w:val="ru-RU" w:eastAsia="en-US"/>
              </w:rPr>
            </w:pPr>
            <w:r w:rsidRPr="00661001">
              <w:rPr>
                <w:rFonts w:eastAsia="Calibri"/>
                <w:szCs w:val="24"/>
                <w:lang w:val="ru-RU" w:eastAsia="en-US"/>
              </w:rPr>
              <w:t xml:space="preserve">УК-4. </w:t>
            </w:r>
            <w:r w:rsidRPr="00661001">
              <w:rPr>
                <w:szCs w:val="24"/>
                <w:lang w:val="ru-RU"/>
              </w:rPr>
              <w:t>Способен применять современные коммуникативные технологии, в том числе на иностранном (</w:t>
            </w:r>
            <w:proofErr w:type="spellStart"/>
            <w:r w:rsidRPr="00661001">
              <w:rPr>
                <w:szCs w:val="24"/>
                <w:lang w:val="ru-RU"/>
              </w:rPr>
              <w:t>ых</w:t>
            </w:r>
            <w:proofErr w:type="spellEnd"/>
            <w:r w:rsidRPr="00661001">
              <w:rPr>
                <w:szCs w:val="24"/>
                <w:lang w:val="ru-RU"/>
              </w:rPr>
              <w:t xml:space="preserve">) языке(ах), для академического и профессионального взаимодействия </w:t>
            </w:r>
          </w:p>
        </w:tc>
        <w:tc>
          <w:tcPr>
            <w:tcW w:w="3558" w:type="pct"/>
            <w:vMerge w:val="restart"/>
            <w:shd w:val="clear" w:color="auto" w:fill="FFFFFF"/>
          </w:tcPr>
          <w:p w14:paraId="2D0B6237" w14:textId="77777777" w:rsidR="00661001" w:rsidRPr="00661001" w:rsidRDefault="00661001" w:rsidP="00661001">
            <w:pPr>
              <w:widowControl w:val="0"/>
              <w:tabs>
                <w:tab w:val="left" w:pos="0"/>
              </w:tabs>
              <w:contextualSpacing/>
              <w:jc w:val="left"/>
              <w:rPr>
                <w:szCs w:val="24"/>
                <w:lang w:val="ru-RU" w:eastAsia="en-US"/>
              </w:rPr>
            </w:pPr>
            <w:r w:rsidRPr="00661001">
              <w:rPr>
                <w:szCs w:val="24"/>
                <w:lang w:val="ru-RU" w:eastAsia="en-US"/>
              </w:rPr>
              <w:t xml:space="preserve">УК-4.1. </w:t>
            </w:r>
            <w:r w:rsidRPr="00661001">
              <w:rPr>
                <w:szCs w:val="24"/>
                <w:lang w:val="ru-RU"/>
              </w:rPr>
              <w:t>Способен применять современные коммуникативные технологии</w:t>
            </w:r>
            <w:r w:rsidRPr="00661001">
              <w:rPr>
                <w:szCs w:val="24"/>
                <w:lang w:val="ru-RU" w:eastAsia="en-US"/>
              </w:rPr>
              <w:t xml:space="preserve"> к различным академическими текстам (рефераты, эссе, обзоры, статьи, презентации и т.д.)</w:t>
            </w:r>
          </w:p>
        </w:tc>
      </w:tr>
      <w:tr w:rsidR="00661001" w:rsidRPr="007A2E1E" w14:paraId="51352C1A" w14:textId="77777777" w:rsidTr="00661001">
        <w:trPr>
          <w:trHeight w:val="614"/>
        </w:trPr>
        <w:tc>
          <w:tcPr>
            <w:tcW w:w="1442" w:type="pct"/>
            <w:vMerge/>
            <w:shd w:val="clear" w:color="auto" w:fill="FFFFFF"/>
          </w:tcPr>
          <w:p w14:paraId="1BBE3A35"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6BCBBCB9" w14:textId="77777777" w:rsidR="00661001" w:rsidRPr="00661001" w:rsidRDefault="00661001" w:rsidP="00661001">
            <w:pPr>
              <w:widowControl w:val="0"/>
              <w:tabs>
                <w:tab w:val="left" w:pos="0"/>
              </w:tabs>
              <w:contextualSpacing/>
              <w:jc w:val="left"/>
              <w:rPr>
                <w:szCs w:val="24"/>
                <w:lang w:val="ru-RU" w:eastAsia="en-US"/>
              </w:rPr>
            </w:pPr>
          </w:p>
        </w:tc>
      </w:tr>
      <w:tr w:rsidR="00661001" w:rsidRPr="007A2E1E" w14:paraId="6C858808" w14:textId="77777777" w:rsidTr="00661001">
        <w:trPr>
          <w:trHeight w:val="614"/>
        </w:trPr>
        <w:tc>
          <w:tcPr>
            <w:tcW w:w="1442" w:type="pct"/>
            <w:vMerge/>
            <w:shd w:val="clear" w:color="auto" w:fill="FFFFFF"/>
          </w:tcPr>
          <w:p w14:paraId="7FE9B537"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43D9F2AB" w14:textId="77777777" w:rsidR="00661001" w:rsidRPr="00661001" w:rsidRDefault="00661001" w:rsidP="00661001">
            <w:pPr>
              <w:widowControl w:val="0"/>
              <w:tabs>
                <w:tab w:val="left" w:pos="0"/>
              </w:tabs>
              <w:contextualSpacing/>
              <w:jc w:val="left"/>
              <w:rPr>
                <w:szCs w:val="24"/>
                <w:lang w:val="ru-RU" w:eastAsia="en-US"/>
              </w:rPr>
            </w:pPr>
          </w:p>
        </w:tc>
      </w:tr>
      <w:tr w:rsidR="00661001" w:rsidRPr="007A2E1E" w14:paraId="169B33EF" w14:textId="77777777" w:rsidTr="00661001">
        <w:trPr>
          <w:trHeight w:val="514"/>
        </w:trPr>
        <w:tc>
          <w:tcPr>
            <w:tcW w:w="1442" w:type="pct"/>
            <w:vMerge/>
            <w:shd w:val="clear" w:color="auto" w:fill="FFFFFF"/>
          </w:tcPr>
          <w:p w14:paraId="59C09DA8"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val="restart"/>
            <w:shd w:val="clear" w:color="auto" w:fill="FFFFFF"/>
          </w:tcPr>
          <w:p w14:paraId="4D6D0E85" w14:textId="77777777" w:rsidR="00661001" w:rsidRPr="00661001" w:rsidRDefault="00661001" w:rsidP="00661001">
            <w:pPr>
              <w:jc w:val="left"/>
              <w:rPr>
                <w:szCs w:val="24"/>
                <w:lang w:val="ru-RU" w:eastAsia="en-US"/>
              </w:rPr>
            </w:pPr>
            <w:r w:rsidRPr="00661001">
              <w:rPr>
                <w:szCs w:val="24"/>
                <w:lang w:val="ru-RU"/>
              </w:rPr>
              <w:t>УК-4.2. Способен применять современные коммуникативные технологии для представления результатов академической и профессиональной деятельности.</w:t>
            </w:r>
          </w:p>
        </w:tc>
      </w:tr>
      <w:tr w:rsidR="00661001" w:rsidRPr="007A2E1E" w14:paraId="27109273" w14:textId="77777777" w:rsidTr="00661001">
        <w:trPr>
          <w:trHeight w:val="513"/>
        </w:trPr>
        <w:tc>
          <w:tcPr>
            <w:tcW w:w="1442" w:type="pct"/>
            <w:vMerge/>
            <w:shd w:val="clear" w:color="auto" w:fill="FFFFFF"/>
          </w:tcPr>
          <w:p w14:paraId="5B241F61"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13D4B7FD" w14:textId="77777777" w:rsidR="00661001" w:rsidRPr="00661001" w:rsidRDefault="00661001" w:rsidP="00661001">
            <w:pPr>
              <w:jc w:val="left"/>
              <w:rPr>
                <w:szCs w:val="24"/>
                <w:lang w:val="ru-RU"/>
              </w:rPr>
            </w:pPr>
          </w:p>
        </w:tc>
      </w:tr>
      <w:tr w:rsidR="00661001" w:rsidRPr="007A2E1E" w14:paraId="034AE51E" w14:textId="77777777" w:rsidTr="00661001">
        <w:trPr>
          <w:trHeight w:val="513"/>
        </w:trPr>
        <w:tc>
          <w:tcPr>
            <w:tcW w:w="1442" w:type="pct"/>
            <w:vMerge/>
            <w:shd w:val="clear" w:color="auto" w:fill="FFFFFF"/>
          </w:tcPr>
          <w:p w14:paraId="41CEFA74"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3C6B0237" w14:textId="77777777" w:rsidR="00661001" w:rsidRPr="00661001" w:rsidRDefault="00661001" w:rsidP="00661001">
            <w:pPr>
              <w:jc w:val="left"/>
              <w:rPr>
                <w:szCs w:val="24"/>
                <w:lang w:val="ru-RU"/>
              </w:rPr>
            </w:pPr>
          </w:p>
        </w:tc>
      </w:tr>
    </w:tbl>
    <w:p w14:paraId="40244A8C" w14:textId="77777777" w:rsidR="0033006C" w:rsidRDefault="0033006C" w:rsidP="0083722F">
      <w:pPr>
        <w:ind w:firstLine="0"/>
        <w:rPr>
          <w:szCs w:val="28"/>
          <w:lang w:val="ru-RU"/>
        </w:rPr>
      </w:pPr>
    </w:p>
    <w:p w14:paraId="0944E77A" w14:textId="4D97CBF9" w:rsidR="00661001" w:rsidRDefault="00661001" w:rsidP="00661001">
      <w:pPr>
        <w:pStyle w:val="1c"/>
        <w:shd w:val="clear" w:color="auto" w:fill="auto"/>
        <w:suppressAutoHyphens/>
        <w:spacing w:before="0" w:line="240" w:lineRule="auto"/>
        <w:jc w:val="center"/>
        <w:rPr>
          <w:b/>
          <w:iCs/>
          <w:sz w:val="24"/>
          <w:szCs w:val="24"/>
        </w:rPr>
      </w:pPr>
      <w:r w:rsidRPr="00D77E4F">
        <w:rPr>
          <w:b/>
          <w:iCs/>
          <w:sz w:val="24"/>
          <w:szCs w:val="24"/>
        </w:rPr>
        <w:t>ОЦЕНОЧНЫЕ МАТЕРИАЛЫ ДЛЯ ПРОВЕ</w:t>
      </w:r>
      <w:r w:rsidR="005A1903">
        <w:rPr>
          <w:b/>
          <w:iCs/>
          <w:sz w:val="24"/>
          <w:szCs w:val="24"/>
        </w:rPr>
        <w:t>РКИ СФОРМИРОВАННОСТИ КОМПЕТЕНЦИИ</w:t>
      </w:r>
    </w:p>
    <w:p w14:paraId="04212C4A" w14:textId="77777777" w:rsidR="00902B5F" w:rsidRPr="00D77E4F" w:rsidRDefault="00902B5F" w:rsidP="00661001">
      <w:pPr>
        <w:pStyle w:val="1c"/>
        <w:shd w:val="clear" w:color="auto" w:fill="auto"/>
        <w:suppressAutoHyphens/>
        <w:spacing w:before="0" w:line="240" w:lineRule="auto"/>
        <w:jc w:val="center"/>
        <w:rPr>
          <w:b/>
          <w:iCs/>
          <w:sz w:val="24"/>
          <w:szCs w:val="24"/>
        </w:rPr>
      </w:pPr>
    </w:p>
    <w:p w14:paraId="06009C47" w14:textId="3630AB1C" w:rsidR="00902B5F" w:rsidRPr="00902B5F" w:rsidRDefault="00902B5F" w:rsidP="00902B5F">
      <w:pPr>
        <w:suppressAutoHyphens w:val="0"/>
        <w:rPr>
          <w:i/>
          <w:szCs w:val="24"/>
          <w:lang w:val="ru-RU"/>
        </w:rPr>
      </w:pPr>
      <w:r>
        <w:rPr>
          <w:b/>
          <w:szCs w:val="24"/>
          <w:lang w:val="ru-RU"/>
        </w:rPr>
        <w:t>Для оценки УК-4</w:t>
      </w:r>
      <w:r>
        <w:rPr>
          <w:szCs w:val="24"/>
          <w:lang w:val="ru-RU"/>
        </w:rPr>
        <w:t xml:space="preserve"> </w:t>
      </w:r>
      <w:r w:rsidRPr="00902B5F">
        <w:rPr>
          <w:i/>
          <w:szCs w:val="24"/>
          <w:lang w:val="ru-RU"/>
        </w:rPr>
        <w:t>Способен применять современные коммуникативные технологии, в том числе на иностранном (</w:t>
      </w:r>
      <w:proofErr w:type="spellStart"/>
      <w:r w:rsidRPr="00902B5F">
        <w:rPr>
          <w:i/>
          <w:szCs w:val="24"/>
          <w:lang w:val="ru-RU"/>
        </w:rPr>
        <w:t>ых</w:t>
      </w:r>
      <w:proofErr w:type="spellEnd"/>
      <w:r w:rsidRPr="00902B5F">
        <w:rPr>
          <w:i/>
          <w:szCs w:val="24"/>
          <w:lang w:val="ru-RU"/>
        </w:rPr>
        <w:t>) языке(ах), для академического и профессионального взаимодействия</w:t>
      </w:r>
    </w:p>
    <w:p w14:paraId="231E4DB9" w14:textId="77777777" w:rsidR="0033006C" w:rsidRDefault="0033006C" w:rsidP="0083722F">
      <w:pPr>
        <w:ind w:firstLine="0"/>
        <w:rPr>
          <w:szCs w:val="28"/>
          <w:lang w:val="ru-RU"/>
        </w:rPr>
      </w:pPr>
    </w:p>
    <w:p w14:paraId="190204EE" w14:textId="213BEAD1"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715D3EB7"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44"/>
        <w:gridCol w:w="1099"/>
        <w:gridCol w:w="3655"/>
      </w:tblGrid>
      <w:tr w:rsidR="001B005C" w:rsidRPr="00BB1D57" w14:paraId="16CF8661" w14:textId="77777777" w:rsidTr="00A14D7E">
        <w:tc>
          <w:tcPr>
            <w:tcW w:w="562" w:type="dxa"/>
          </w:tcPr>
          <w:p w14:paraId="7D83EE55" w14:textId="77777777" w:rsidR="001B005C" w:rsidRPr="00BB1D57" w:rsidRDefault="001B005C" w:rsidP="00A14D7E">
            <w:pPr>
              <w:rPr>
                <w:szCs w:val="24"/>
              </w:rPr>
            </w:pPr>
            <w:r w:rsidRPr="00BB1D57">
              <w:rPr>
                <w:szCs w:val="24"/>
              </w:rPr>
              <w:t>1</w:t>
            </w:r>
          </w:p>
        </w:tc>
        <w:tc>
          <w:tcPr>
            <w:tcW w:w="4110" w:type="dxa"/>
          </w:tcPr>
          <w:p w14:paraId="495B24D8" w14:textId="77777777" w:rsidR="001B005C" w:rsidRPr="00BB1D57" w:rsidRDefault="001B005C" w:rsidP="00A14D7E">
            <w:pPr>
              <w:rPr>
                <w:szCs w:val="24"/>
              </w:rPr>
            </w:pPr>
            <w:r w:rsidRPr="00BB1D57">
              <w:rPr>
                <w:szCs w:val="24"/>
              </w:rPr>
              <w:t>dependency on machines</w:t>
            </w:r>
          </w:p>
        </w:tc>
        <w:tc>
          <w:tcPr>
            <w:tcW w:w="568" w:type="dxa"/>
          </w:tcPr>
          <w:p w14:paraId="48A156F3" w14:textId="77777777" w:rsidR="001B005C" w:rsidRPr="00BB1D57" w:rsidRDefault="001B005C" w:rsidP="00A14D7E">
            <w:pPr>
              <w:rPr>
                <w:szCs w:val="24"/>
              </w:rPr>
            </w:pPr>
            <w:r w:rsidRPr="00BB1D57">
              <w:rPr>
                <w:szCs w:val="24"/>
              </w:rPr>
              <w:t>A</w:t>
            </w:r>
          </w:p>
        </w:tc>
        <w:tc>
          <w:tcPr>
            <w:tcW w:w="4105" w:type="dxa"/>
          </w:tcPr>
          <w:p w14:paraId="70917201" w14:textId="77777777" w:rsidR="001B005C" w:rsidRPr="00BB1D57" w:rsidRDefault="001B005C" w:rsidP="00A14D7E">
            <w:pPr>
              <w:rPr>
                <w:szCs w:val="24"/>
              </w:rPr>
            </w:pPr>
            <w:proofErr w:type="spellStart"/>
            <w:r w:rsidRPr="00BB1D57">
              <w:rPr>
                <w:szCs w:val="24"/>
              </w:rPr>
              <w:t>дистанционное</w:t>
            </w:r>
            <w:proofErr w:type="spellEnd"/>
            <w:r w:rsidRPr="00BB1D57">
              <w:rPr>
                <w:szCs w:val="24"/>
              </w:rPr>
              <w:t xml:space="preserve"> </w:t>
            </w:r>
            <w:proofErr w:type="spellStart"/>
            <w:r w:rsidRPr="00BB1D57">
              <w:rPr>
                <w:szCs w:val="24"/>
              </w:rPr>
              <w:t>обучение</w:t>
            </w:r>
            <w:proofErr w:type="spellEnd"/>
            <w:r w:rsidRPr="00BB1D57">
              <w:rPr>
                <w:szCs w:val="24"/>
              </w:rPr>
              <w:t xml:space="preserve"> </w:t>
            </w:r>
          </w:p>
        </w:tc>
      </w:tr>
      <w:tr w:rsidR="001B005C" w:rsidRPr="00BB1D57" w14:paraId="0D8A9357" w14:textId="77777777" w:rsidTr="00A14D7E">
        <w:tc>
          <w:tcPr>
            <w:tcW w:w="562" w:type="dxa"/>
          </w:tcPr>
          <w:p w14:paraId="3262EE03" w14:textId="77777777" w:rsidR="001B005C" w:rsidRPr="00BB1D57" w:rsidRDefault="001B005C" w:rsidP="00A14D7E">
            <w:pPr>
              <w:rPr>
                <w:szCs w:val="24"/>
              </w:rPr>
            </w:pPr>
            <w:r w:rsidRPr="00BB1D57">
              <w:rPr>
                <w:szCs w:val="24"/>
              </w:rPr>
              <w:t>2</w:t>
            </w:r>
          </w:p>
        </w:tc>
        <w:tc>
          <w:tcPr>
            <w:tcW w:w="4110" w:type="dxa"/>
          </w:tcPr>
          <w:p w14:paraId="1851BA77" w14:textId="77777777" w:rsidR="001B005C" w:rsidRPr="00BB1D57" w:rsidRDefault="001B005C" w:rsidP="00A14D7E">
            <w:pPr>
              <w:rPr>
                <w:szCs w:val="24"/>
              </w:rPr>
            </w:pPr>
            <w:r w:rsidRPr="00BB1D57">
              <w:rPr>
                <w:szCs w:val="24"/>
              </w:rPr>
              <w:t>processing of information</w:t>
            </w:r>
          </w:p>
        </w:tc>
        <w:tc>
          <w:tcPr>
            <w:tcW w:w="568" w:type="dxa"/>
          </w:tcPr>
          <w:p w14:paraId="126B24C0" w14:textId="77777777" w:rsidR="001B005C" w:rsidRPr="00BB1D57" w:rsidRDefault="001B005C" w:rsidP="00A14D7E">
            <w:pPr>
              <w:rPr>
                <w:szCs w:val="24"/>
              </w:rPr>
            </w:pPr>
            <w:r w:rsidRPr="00BB1D57">
              <w:rPr>
                <w:szCs w:val="24"/>
              </w:rPr>
              <w:t>B</w:t>
            </w:r>
          </w:p>
        </w:tc>
        <w:tc>
          <w:tcPr>
            <w:tcW w:w="4105" w:type="dxa"/>
          </w:tcPr>
          <w:p w14:paraId="336D9219" w14:textId="77777777" w:rsidR="001B005C" w:rsidRPr="00BB1D57" w:rsidRDefault="001B005C" w:rsidP="00A14D7E">
            <w:pPr>
              <w:rPr>
                <w:szCs w:val="24"/>
              </w:rPr>
            </w:pPr>
            <w:proofErr w:type="spellStart"/>
            <w:r w:rsidRPr="00BB1D57">
              <w:rPr>
                <w:szCs w:val="24"/>
              </w:rPr>
              <w:t>зависимость</w:t>
            </w:r>
            <w:proofErr w:type="spellEnd"/>
            <w:r w:rsidRPr="00BB1D57">
              <w:rPr>
                <w:szCs w:val="24"/>
              </w:rPr>
              <w:t xml:space="preserve"> </w:t>
            </w:r>
            <w:proofErr w:type="spellStart"/>
            <w:r w:rsidRPr="00BB1D57">
              <w:rPr>
                <w:szCs w:val="24"/>
              </w:rPr>
              <w:t>от</w:t>
            </w:r>
            <w:proofErr w:type="spellEnd"/>
            <w:r w:rsidRPr="00BB1D57">
              <w:rPr>
                <w:szCs w:val="24"/>
              </w:rPr>
              <w:t xml:space="preserve"> </w:t>
            </w:r>
            <w:proofErr w:type="spellStart"/>
            <w:r w:rsidRPr="00BB1D57">
              <w:rPr>
                <w:szCs w:val="24"/>
              </w:rPr>
              <w:t>машин</w:t>
            </w:r>
            <w:proofErr w:type="spellEnd"/>
          </w:p>
        </w:tc>
      </w:tr>
      <w:tr w:rsidR="001B005C" w:rsidRPr="00BB1D57" w14:paraId="0BABBCF4" w14:textId="77777777" w:rsidTr="00A14D7E">
        <w:tc>
          <w:tcPr>
            <w:tcW w:w="562" w:type="dxa"/>
          </w:tcPr>
          <w:p w14:paraId="1843244F" w14:textId="77777777" w:rsidR="001B005C" w:rsidRPr="00BB1D57" w:rsidRDefault="001B005C" w:rsidP="00A14D7E">
            <w:pPr>
              <w:rPr>
                <w:szCs w:val="24"/>
              </w:rPr>
            </w:pPr>
            <w:r w:rsidRPr="00BB1D57">
              <w:rPr>
                <w:szCs w:val="24"/>
              </w:rPr>
              <w:t>3</w:t>
            </w:r>
          </w:p>
        </w:tc>
        <w:tc>
          <w:tcPr>
            <w:tcW w:w="4110" w:type="dxa"/>
          </w:tcPr>
          <w:p w14:paraId="62D4AAE9" w14:textId="77777777" w:rsidR="001B005C" w:rsidRPr="00BB1D57" w:rsidRDefault="001B005C" w:rsidP="00A14D7E">
            <w:pPr>
              <w:rPr>
                <w:szCs w:val="24"/>
              </w:rPr>
            </w:pPr>
            <w:r w:rsidRPr="00BB1D57">
              <w:rPr>
                <w:szCs w:val="24"/>
              </w:rPr>
              <w:t>distance learning</w:t>
            </w:r>
          </w:p>
        </w:tc>
        <w:tc>
          <w:tcPr>
            <w:tcW w:w="568" w:type="dxa"/>
          </w:tcPr>
          <w:p w14:paraId="13ADA00A" w14:textId="77777777" w:rsidR="001B005C" w:rsidRPr="00BB1D57" w:rsidRDefault="001B005C" w:rsidP="00A14D7E">
            <w:pPr>
              <w:rPr>
                <w:szCs w:val="24"/>
              </w:rPr>
            </w:pPr>
            <w:r w:rsidRPr="00BB1D57">
              <w:rPr>
                <w:szCs w:val="24"/>
              </w:rPr>
              <w:t>C</w:t>
            </w:r>
          </w:p>
        </w:tc>
        <w:tc>
          <w:tcPr>
            <w:tcW w:w="4105" w:type="dxa"/>
          </w:tcPr>
          <w:p w14:paraId="06E1489F" w14:textId="77777777" w:rsidR="001B005C" w:rsidRPr="00BB1D57" w:rsidRDefault="001B005C" w:rsidP="00A14D7E">
            <w:pPr>
              <w:rPr>
                <w:szCs w:val="24"/>
              </w:rPr>
            </w:pPr>
            <w:proofErr w:type="spellStart"/>
            <w:r w:rsidRPr="00BB1D57">
              <w:rPr>
                <w:szCs w:val="24"/>
              </w:rPr>
              <w:t>обработка</w:t>
            </w:r>
            <w:proofErr w:type="spellEnd"/>
            <w:r w:rsidRPr="00BB1D57">
              <w:rPr>
                <w:szCs w:val="24"/>
              </w:rPr>
              <w:t xml:space="preserve"> </w:t>
            </w:r>
            <w:proofErr w:type="spellStart"/>
            <w:r w:rsidRPr="00BB1D57">
              <w:rPr>
                <w:szCs w:val="24"/>
              </w:rPr>
              <w:t>информации</w:t>
            </w:r>
            <w:proofErr w:type="spellEnd"/>
          </w:p>
        </w:tc>
      </w:tr>
    </w:tbl>
    <w:p w14:paraId="567C912A" w14:textId="77777777" w:rsidR="001B005C" w:rsidRPr="00BB1D57" w:rsidRDefault="001B005C" w:rsidP="001B005C">
      <w:pPr>
        <w:rPr>
          <w:szCs w:val="24"/>
        </w:rPr>
      </w:pPr>
    </w:p>
    <w:p w14:paraId="03D9DEC4"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2BB8972F" w14:textId="77777777" w:rsidR="001B005C" w:rsidRPr="00BB1D57" w:rsidRDefault="001B005C" w:rsidP="001B005C">
      <w:pPr>
        <w:rPr>
          <w:szCs w:val="24"/>
        </w:rPr>
      </w:pPr>
    </w:p>
    <w:p w14:paraId="5843A4E6" w14:textId="4E60474E"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0CA1E0DC"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03"/>
        <w:gridCol w:w="1099"/>
        <w:gridCol w:w="3696"/>
      </w:tblGrid>
      <w:tr w:rsidR="001B005C" w:rsidRPr="00BB1D57" w14:paraId="5A7CB6DD" w14:textId="77777777" w:rsidTr="00A14D7E">
        <w:tc>
          <w:tcPr>
            <w:tcW w:w="562" w:type="dxa"/>
          </w:tcPr>
          <w:p w14:paraId="3619DF07" w14:textId="77777777" w:rsidR="001B005C" w:rsidRPr="00BB1D57" w:rsidRDefault="001B005C" w:rsidP="00A14D7E">
            <w:pPr>
              <w:rPr>
                <w:szCs w:val="24"/>
              </w:rPr>
            </w:pPr>
            <w:r w:rsidRPr="00BB1D57">
              <w:rPr>
                <w:szCs w:val="24"/>
              </w:rPr>
              <w:t>1</w:t>
            </w:r>
          </w:p>
        </w:tc>
        <w:tc>
          <w:tcPr>
            <w:tcW w:w="4110" w:type="dxa"/>
          </w:tcPr>
          <w:p w14:paraId="198DD05C" w14:textId="77777777" w:rsidR="001B005C" w:rsidRPr="00BB1D57" w:rsidRDefault="001B005C" w:rsidP="00A14D7E">
            <w:pPr>
              <w:rPr>
                <w:szCs w:val="24"/>
              </w:rPr>
            </w:pPr>
            <w:r w:rsidRPr="00BB1D57">
              <w:rPr>
                <w:szCs w:val="24"/>
              </w:rPr>
              <w:t>software applications</w:t>
            </w:r>
          </w:p>
        </w:tc>
        <w:tc>
          <w:tcPr>
            <w:tcW w:w="568" w:type="dxa"/>
          </w:tcPr>
          <w:p w14:paraId="707F1177" w14:textId="77777777" w:rsidR="001B005C" w:rsidRPr="00BB1D57" w:rsidRDefault="001B005C" w:rsidP="00A14D7E">
            <w:pPr>
              <w:rPr>
                <w:szCs w:val="24"/>
              </w:rPr>
            </w:pPr>
            <w:r w:rsidRPr="00BB1D57">
              <w:rPr>
                <w:szCs w:val="24"/>
              </w:rPr>
              <w:t>A</w:t>
            </w:r>
          </w:p>
        </w:tc>
        <w:tc>
          <w:tcPr>
            <w:tcW w:w="4105" w:type="dxa"/>
          </w:tcPr>
          <w:p w14:paraId="55CDFD56" w14:textId="77777777" w:rsidR="001B005C" w:rsidRPr="00BB1D57" w:rsidRDefault="001B005C" w:rsidP="00A14D7E">
            <w:pPr>
              <w:rPr>
                <w:szCs w:val="24"/>
              </w:rPr>
            </w:pPr>
            <w:proofErr w:type="spellStart"/>
            <w:r w:rsidRPr="00BB1D57">
              <w:rPr>
                <w:szCs w:val="24"/>
              </w:rPr>
              <w:t>коммуникационные</w:t>
            </w:r>
            <w:proofErr w:type="spellEnd"/>
            <w:r w:rsidRPr="00BB1D57">
              <w:rPr>
                <w:szCs w:val="24"/>
              </w:rPr>
              <w:t xml:space="preserve"> </w:t>
            </w:r>
            <w:proofErr w:type="spellStart"/>
            <w:r w:rsidRPr="00BB1D57">
              <w:rPr>
                <w:szCs w:val="24"/>
              </w:rPr>
              <w:t>технологии</w:t>
            </w:r>
            <w:proofErr w:type="spellEnd"/>
          </w:p>
        </w:tc>
      </w:tr>
      <w:tr w:rsidR="001B005C" w:rsidRPr="00BB1D57" w14:paraId="2BC01762" w14:textId="77777777" w:rsidTr="00A14D7E">
        <w:tc>
          <w:tcPr>
            <w:tcW w:w="562" w:type="dxa"/>
          </w:tcPr>
          <w:p w14:paraId="7D802854" w14:textId="77777777" w:rsidR="001B005C" w:rsidRPr="00BB1D57" w:rsidRDefault="001B005C" w:rsidP="00A14D7E">
            <w:pPr>
              <w:rPr>
                <w:szCs w:val="24"/>
              </w:rPr>
            </w:pPr>
            <w:r w:rsidRPr="00BB1D57">
              <w:rPr>
                <w:szCs w:val="24"/>
              </w:rPr>
              <w:t>2</w:t>
            </w:r>
          </w:p>
        </w:tc>
        <w:tc>
          <w:tcPr>
            <w:tcW w:w="4110" w:type="dxa"/>
          </w:tcPr>
          <w:p w14:paraId="38981BDF" w14:textId="77777777" w:rsidR="001B005C" w:rsidRPr="00BB1D57" w:rsidRDefault="001B005C" w:rsidP="00A14D7E">
            <w:pPr>
              <w:rPr>
                <w:szCs w:val="24"/>
              </w:rPr>
            </w:pPr>
            <w:r w:rsidRPr="00BB1D57">
              <w:rPr>
                <w:szCs w:val="24"/>
              </w:rPr>
              <w:t>hardware</w:t>
            </w:r>
          </w:p>
        </w:tc>
        <w:tc>
          <w:tcPr>
            <w:tcW w:w="568" w:type="dxa"/>
          </w:tcPr>
          <w:p w14:paraId="3E720F81" w14:textId="77777777" w:rsidR="001B005C" w:rsidRPr="00BB1D57" w:rsidRDefault="001B005C" w:rsidP="00A14D7E">
            <w:pPr>
              <w:rPr>
                <w:szCs w:val="24"/>
              </w:rPr>
            </w:pPr>
            <w:r w:rsidRPr="00BB1D57">
              <w:rPr>
                <w:szCs w:val="24"/>
              </w:rPr>
              <w:t>B</w:t>
            </w:r>
          </w:p>
        </w:tc>
        <w:tc>
          <w:tcPr>
            <w:tcW w:w="4105" w:type="dxa"/>
          </w:tcPr>
          <w:p w14:paraId="38C9AB5E" w14:textId="77777777" w:rsidR="001B005C" w:rsidRPr="00BB1D57" w:rsidRDefault="001B005C" w:rsidP="00A14D7E">
            <w:pPr>
              <w:rPr>
                <w:szCs w:val="24"/>
              </w:rPr>
            </w:pPr>
            <w:proofErr w:type="spellStart"/>
            <w:r w:rsidRPr="00BB1D57">
              <w:rPr>
                <w:szCs w:val="24"/>
              </w:rPr>
              <w:t>аппаратное</w:t>
            </w:r>
            <w:proofErr w:type="spellEnd"/>
            <w:r w:rsidRPr="00BB1D57">
              <w:rPr>
                <w:szCs w:val="24"/>
              </w:rPr>
              <w:t xml:space="preserve"> </w:t>
            </w:r>
            <w:proofErr w:type="spellStart"/>
            <w:r w:rsidRPr="00BB1D57">
              <w:rPr>
                <w:szCs w:val="24"/>
              </w:rPr>
              <w:t>обеспечение</w:t>
            </w:r>
            <w:proofErr w:type="spellEnd"/>
          </w:p>
        </w:tc>
      </w:tr>
      <w:tr w:rsidR="001B005C" w:rsidRPr="00BB1D57" w14:paraId="06515F0D" w14:textId="77777777" w:rsidTr="00A14D7E">
        <w:tc>
          <w:tcPr>
            <w:tcW w:w="562" w:type="dxa"/>
          </w:tcPr>
          <w:p w14:paraId="034DC31A" w14:textId="77777777" w:rsidR="001B005C" w:rsidRPr="00BB1D57" w:rsidRDefault="001B005C" w:rsidP="00A14D7E">
            <w:pPr>
              <w:rPr>
                <w:szCs w:val="24"/>
              </w:rPr>
            </w:pPr>
            <w:r w:rsidRPr="00BB1D57">
              <w:rPr>
                <w:szCs w:val="24"/>
              </w:rPr>
              <w:t>3</w:t>
            </w:r>
          </w:p>
        </w:tc>
        <w:tc>
          <w:tcPr>
            <w:tcW w:w="4110" w:type="dxa"/>
          </w:tcPr>
          <w:p w14:paraId="59426E45" w14:textId="77777777" w:rsidR="001B005C" w:rsidRPr="00BB1D57" w:rsidRDefault="001B005C" w:rsidP="00A14D7E">
            <w:pPr>
              <w:rPr>
                <w:szCs w:val="24"/>
              </w:rPr>
            </w:pPr>
            <w:r w:rsidRPr="00BB1D57">
              <w:rPr>
                <w:szCs w:val="24"/>
              </w:rPr>
              <w:t>communication technologies</w:t>
            </w:r>
          </w:p>
        </w:tc>
        <w:tc>
          <w:tcPr>
            <w:tcW w:w="568" w:type="dxa"/>
          </w:tcPr>
          <w:p w14:paraId="648D4540" w14:textId="77777777" w:rsidR="001B005C" w:rsidRPr="00BB1D57" w:rsidRDefault="001B005C" w:rsidP="00A14D7E">
            <w:pPr>
              <w:rPr>
                <w:szCs w:val="24"/>
              </w:rPr>
            </w:pPr>
            <w:r w:rsidRPr="00BB1D57">
              <w:rPr>
                <w:szCs w:val="24"/>
              </w:rPr>
              <w:t>C</w:t>
            </w:r>
          </w:p>
        </w:tc>
        <w:tc>
          <w:tcPr>
            <w:tcW w:w="4105" w:type="dxa"/>
          </w:tcPr>
          <w:p w14:paraId="1AA6A695" w14:textId="77777777" w:rsidR="001B005C" w:rsidRPr="00BB1D57" w:rsidRDefault="001B005C" w:rsidP="00A14D7E">
            <w:pPr>
              <w:rPr>
                <w:szCs w:val="24"/>
              </w:rPr>
            </w:pPr>
            <w:proofErr w:type="spellStart"/>
            <w:r w:rsidRPr="00BB1D57">
              <w:rPr>
                <w:szCs w:val="24"/>
              </w:rPr>
              <w:t>программные</w:t>
            </w:r>
            <w:proofErr w:type="spellEnd"/>
            <w:r w:rsidRPr="00BB1D57">
              <w:rPr>
                <w:szCs w:val="24"/>
              </w:rPr>
              <w:t xml:space="preserve"> </w:t>
            </w:r>
            <w:proofErr w:type="spellStart"/>
            <w:r w:rsidRPr="00BB1D57">
              <w:rPr>
                <w:szCs w:val="24"/>
              </w:rPr>
              <w:t>приложения</w:t>
            </w:r>
            <w:proofErr w:type="spellEnd"/>
          </w:p>
        </w:tc>
      </w:tr>
    </w:tbl>
    <w:p w14:paraId="7AB81CAF" w14:textId="77777777" w:rsidR="001B005C" w:rsidRPr="00BB1D57" w:rsidRDefault="001B005C" w:rsidP="001B005C">
      <w:pPr>
        <w:rPr>
          <w:szCs w:val="24"/>
        </w:rPr>
      </w:pPr>
    </w:p>
    <w:p w14:paraId="043150CD" w14:textId="77777777" w:rsidR="001B005C" w:rsidRPr="0084458A" w:rsidRDefault="001B005C" w:rsidP="001B005C">
      <w:pPr>
        <w:rPr>
          <w:szCs w:val="24"/>
        </w:rPr>
      </w:pPr>
      <w:proofErr w:type="spellStart"/>
      <w:r w:rsidRPr="00BB1D57">
        <w:rPr>
          <w:szCs w:val="24"/>
        </w:rPr>
        <w:t>Ответ</w:t>
      </w:r>
      <w:proofErr w:type="spellEnd"/>
      <w:r w:rsidRPr="00BB1D57">
        <w:rPr>
          <w:szCs w:val="24"/>
        </w:rPr>
        <w:t>: 1 – C</w:t>
      </w:r>
      <w:proofErr w:type="gramStart"/>
      <w:r w:rsidRPr="00BB1D57">
        <w:rPr>
          <w:szCs w:val="24"/>
        </w:rPr>
        <w:t xml:space="preserve">, </w:t>
      </w:r>
      <w:r w:rsidRPr="0084458A">
        <w:rPr>
          <w:szCs w:val="24"/>
        </w:rPr>
        <w:t xml:space="preserve"> </w:t>
      </w:r>
      <w:r w:rsidRPr="00BB1D57">
        <w:rPr>
          <w:szCs w:val="24"/>
        </w:rPr>
        <w:t>2</w:t>
      </w:r>
      <w:proofErr w:type="gramEnd"/>
      <w:r w:rsidRPr="00BB1D57">
        <w:rPr>
          <w:szCs w:val="24"/>
        </w:rPr>
        <w:t>-   B, 3 -   A</w:t>
      </w:r>
    </w:p>
    <w:p w14:paraId="72F57940" w14:textId="77777777" w:rsidR="001B005C" w:rsidRPr="0084458A" w:rsidRDefault="001B005C" w:rsidP="001B005C">
      <w:pPr>
        <w:rPr>
          <w:szCs w:val="24"/>
        </w:rPr>
      </w:pPr>
    </w:p>
    <w:p w14:paraId="4E396F9B" w14:textId="25FF1B3F"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42E3534A"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78"/>
        <w:gridCol w:w="1099"/>
        <w:gridCol w:w="3621"/>
      </w:tblGrid>
      <w:tr w:rsidR="001B005C" w:rsidRPr="00BB1D57" w14:paraId="221A1C1A" w14:textId="77777777" w:rsidTr="00A14D7E">
        <w:tc>
          <w:tcPr>
            <w:tcW w:w="562" w:type="dxa"/>
          </w:tcPr>
          <w:p w14:paraId="0C7B61C2" w14:textId="77777777" w:rsidR="001B005C" w:rsidRPr="00BB1D57" w:rsidRDefault="001B005C" w:rsidP="00A14D7E">
            <w:pPr>
              <w:rPr>
                <w:szCs w:val="24"/>
              </w:rPr>
            </w:pPr>
            <w:r w:rsidRPr="00BB1D57">
              <w:rPr>
                <w:szCs w:val="24"/>
              </w:rPr>
              <w:t>1</w:t>
            </w:r>
          </w:p>
        </w:tc>
        <w:tc>
          <w:tcPr>
            <w:tcW w:w="4110" w:type="dxa"/>
          </w:tcPr>
          <w:p w14:paraId="7461F7C9" w14:textId="77777777" w:rsidR="001B005C" w:rsidRPr="00BB1D57" w:rsidRDefault="001B005C" w:rsidP="00A14D7E">
            <w:pPr>
              <w:rPr>
                <w:szCs w:val="24"/>
              </w:rPr>
            </w:pPr>
            <w:r w:rsidRPr="00BB1D57">
              <w:rPr>
                <w:szCs w:val="24"/>
              </w:rPr>
              <w:t>installation</w:t>
            </w:r>
          </w:p>
        </w:tc>
        <w:tc>
          <w:tcPr>
            <w:tcW w:w="568" w:type="dxa"/>
          </w:tcPr>
          <w:p w14:paraId="6D6BCF94" w14:textId="77777777" w:rsidR="001B005C" w:rsidRPr="00BB1D57" w:rsidRDefault="001B005C" w:rsidP="00A14D7E">
            <w:pPr>
              <w:rPr>
                <w:szCs w:val="24"/>
              </w:rPr>
            </w:pPr>
            <w:r w:rsidRPr="00BB1D57">
              <w:rPr>
                <w:szCs w:val="24"/>
              </w:rPr>
              <w:t>A</w:t>
            </w:r>
          </w:p>
        </w:tc>
        <w:tc>
          <w:tcPr>
            <w:tcW w:w="4105" w:type="dxa"/>
          </w:tcPr>
          <w:p w14:paraId="5C0760D1" w14:textId="77777777" w:rsidR="001B005C" w:rsidRPr="00BB1D57" w:rsidRDefault="001B005C" w:rsidP="00A14D7E">
            <w:pPr>
              <w:rPr>
                <w:szCs w:val="24"/>
              </w:rPr>
            </w:pPr>
            <w:proofErr w:type="spellStart"/>
            <w:r w:rsidRPr="00BB1D57">
              <w:rPr>
                <w:szCs w:val="24"/>
              </w:rPr>
              <w:t>приложение</w:t>
            </w:r>
            <w:proofErr w:type="spellEnd"/>
          </w:p>
        </w:tc>
      </w:tr>
      <w:tr w:rsidR="001B005C" w:rsidRPr="00BB1D57" w14:paraId="7A69C30F" w14:textId="77777777" w:rsidTr="00A14D7E">
        <w:tc>
          <w:tcPr>
            <w:tcW w:w="562" w:type="dxa"/>
          </w:tcPr>
          <w:p w14:paraId="5EB4D3AE" w14:textId="77777777" w:rsidR="001B005C" w:rsidRPr="00BB1D57" w:rsidRDefault="001B005C" w:rsidP="00A14D7E">
            <w:pPr>
              <w:rPr>
                <w:szCs w:val="24"/>
              </w:rPr>
            </w:pPr>
            <w:r w:rsidRPr="00BB1D57">
              <w:rPr>
                <w:szCs w:val="24"/>
              </w:rPr>
              <w:t>2</w:t>
            </w:r>
          </w:p>
        </w:tc>
        <w:tc>
          <w:tcPr>
            <w:tcW w:w="4110" w:type="dxa"/>
          </w:tcPr>
          <w:p w14:paraId="5A29A9EE" w14:textId="77777777" w:rsidR="001B005C" w:rsidRPr="00BB1D57" w:rsidRDefault="001B005C" w:rsidP="00A14D7E">
            <w:pPr>
              <w:rPr>
                <w:szCs w:val="24"/>
              </w:rPr>
            </w:pPr>
            <w:r w:rsidRPr="00BB1D57">
              <w:rPr>
                <w:szCs w:val="24"/>
              </w:rPr>
              <w:t>application</w:t>
            </w:r>
          </w:p>
        </w:tc>
        <w:tc>
          <w:tcPr>
            <w:tcW w:w="568" w:type="dxa"/>
          </w:tcPr>
          <w:p w14:paraId="0B68E2A3" w14:textId="77777777" w:rsidR="001B005C" w:rsidRPr="00BB1D57" w:rsidRDefault="001B005C" w:rsidP="00A14D7E">
            <w:pPr>
              <w:rPr>
                <w:szCs w:val="24"/>
              </w:rPr>
            </w:pPr>
            <w:r w:rsidRPr="00BB1D57">
              <w:rPr>
                <w:szCs w:val="24"/>
              </w:rPr>
              <w:t>B</w:t>
            </w:r>
          </w:p>
        </w:tc>
        <w:tc>
          <w:tcPr>
            <w:tcW w:w="4105" w:type="dxa"/>
          </w:tcPr>
          <w:p w14:paraId="51CB2C27" w14:textId="77777777" w:rsidR="001B005C" w:rsidRPr="00BB1D57" w:rsidRDefault="001B005C" w:rsidP="00A14D7E">
            <w:pPr>
              <w:rPr>
                <w:szCs w:val="24"/>
              </w:rPr>
            </w:pPr>
            <w:proofErr w:type="spellStart"/>
            <w:r w:rsidRPr="00BB1D57">
              <w:rPr>
                <w:szCs w:val="24"/>
              </w:rPr>
              <w:t>сеть</w:t>
            </w:r>
            <w:proofErr w:type="spellEnd"/>
          </w:p>
        </w:tc>
      </w:tr>
      <w:tr w:rsidR="001B005C" w:rsidRPr="00BB1D57" w14:paraId="0FE345D9" w14:textId="77777777" w:rsidTr="00A14D7E">
        <w:tc>
          <w:tcPr>
            <w:tcW w:w="562" w:type="dxa"/>
          </w:tcPr>
          <w:p w14:paraId="466D100F" w14:textId="77777777" w:rsidR="001B005C" w:rsidRPr="00BB1D57" w:rsidRDefault="001B005C" w:rsidP="00A14D7E">
            <w:pPr>
              <w:rPr>
                <w:szCs w:val="24"/>
              </w:rPr>
            </w:pPr>
            <w:r w:rsidRPr="00BB1D57">
              <w:rPr>
                <w:szCs w:val="24"/>
              </w:rPr>
              <w:t>3</w:t>
            </w:r>
          </w:p>
        </w:tc>
        <w:tc>
          <w:tcPr>
            <w:tcW w:w="4110" w:type="dxa"/>
          </w:tcPr>
          <w:p w14:paraId="610DE1CB" w14:textId="77777777" w:rsidR="001B005C" w:rsidRPr="00BB1D57" w:rsidRDefault="001B005C" w:rsidP="00A14D7E">
            <w:pPr>
              <w:rPr>
                <w:szCs w:val="24"/>
              </w:rPr>
            </w:pPr>
            <w:r w:rsidRPr="00BB1D57">
              <w:rPr>
                <w:szCs w:val="24"/>
              </w:rPr>
              <w:t>network</w:t>
            </w:r>
          </w:p>
        </w:tc>
        <w:tc>
          <w:tcPr>
            <w:tcW w:w="568" w:type="dxa"/>
          </w:tcPr>
          <w:p w14:paraId="6C9C1A7C" w14:textId="77777777" w:rsidR="001B005C" w:rsidRPr="00BB1D57" w:rsidRDefault="001B005C" w:rsidP="00A14D7E">
            <w:pPr>
              <w:rPr>
                <w:szCs w:val="24"/>
              </w:rPr>
            </w:pPr>
            <w:r w:rsidRPr="00BB1D57">
              <w:rPr>
                <w:szCs w:val="24"/>
              </w:rPr>
              <w:t>C</w:t>
            </w:r>
          </w:p>
        </w:tc>
        <w:tc>
          <w:tcPr>
            <w:tcW w:w="4105" w:type="dxa"/>
          </w:tcPr>
          <w:p w14:paraId="3BB0FCE9" w14:textId="77777777" w:rsidR="001B005C" w:rsidRPr="00BB1D57" w:rsidRDefault="001B005C" w:rsidP="00A14D7E">
            <w:pPr>
              <w:rPr>
                <w:szCs w:val="24"/>
              </w:rPr>
            </w:pPr>
            <w:proofErr w:type="spellStart"/>
            <w:r w:rsidRPr="00BB1D57">
              <w:rPr>
                <w:szCs w:val="24"/>
              </w:rPr>
              <w:t>установка</w:t>
            </w:r>
            <w:proofErr w:type="spellEnd"/>
          </w:p>
        </w:tc>
      </w:tr>
    </w:tbl>
    <w:p w14:paraId="1CFB4916" w14:textId="77777777" w:rsidR="001B005C" w:rsidRPr="00BB1D57" w:rsidRDefault="001B005C" w:rsidP="001B005C">
      <w:pPr>
        <w:rPr>
          <w:szCs w:val="24"/>
        </w:rPr>
      </w:pPr>
    </w:p>
    <w:p w14:paraId="6F2F8DC2" w14:textId="77777777" w:rsidR="001B005C" w:rsidRDefault="001B005C" w:rsidP="001B005C">
      <w:pPr>
        <w:rPr>
          <w:szCs w:val="24"/>
        </w:rPr>
      </w:pPr>
      <w:proofErr w:type="spellStart"/>
      <w:r w:rsidRPr="00BB1D57">
        <w:rPr>
          <w:szCs w:val="24"/>
        </w:rPr>
        <w:lastRenderedPageBreak/>
        <w:t>Ответ</w:t>
      </w:r>
      <w:proofErr w:type="spellEnd"/>
      <w:r w:rsidRPr="00BB1D57">
        <w:rPr>
          <w:szCs w:val="24"/>
        </w:rPr>
        <w:t xml:space="preserve">: 1 – C, 2- </w:t>
      </w:r>
      <w:proofErr w:type="gramStart"/>
      <w:r w:rsidRPr="00BB1D57">
        <w:rPr>
          <w:szCs w:val="24"/>
        </w:rPr>
        <w:t>A ,</w:t>
      </w:r>
      <w:proofErr w:type="gramEnd"/>
      <w:r w:rsidRPr="00BB1D57">
        <w:rPr>
          <w:szCs w:val="24"/>
        </w:rPr>
        <w:t xml:space="preserve"> 3 - B  </w:t>
      </w:r>
    </w:p>
    <w:p w14:paraId="638CB951" w14:textId="77777777" w:rsidR="001B005C" w:rsidRDefault="001B005C" w:rsidP="001B005C">
      <w:pPr>
        <w:rPr>
          <w:szCs w:val="24"/>
        </w:rPr>
      </w:pPr>
    </w:p>
    <w:p w14:paraId="28AE5110" w14:textId="77777777" w:rsidR="001B005C" w:rsidRDefault="001B005C" w:rsidP="001B005C">
      <w:pPr>
        <w:rPr>
          <w:szCs w:val="24"/>
        </w:rPr>
      </w:pPr>
    </w:p>
    <w:p w14:paraId="42689739" w14:textId="77777777" w:rsidR="001B005C" w:rsidRPr="00BB1D57" w:rsidRDefault="001B005C" w:rsidP="001B005C">
      <w:pPr>
        <w:rPr>
          <w:szCs w:val="24"/>
        </w:rPr>
      </w:pPr>
    </w:p>
    <w:p w14:paraId="0E5E313C" w14:textId="0F0F7909"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2D82D418"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36"/>
        <w:gridCol w:w="1099"/>
        <w:gridCol w:w="3663"/>
      </w:tblGrid>
      <w:tr w:rsidR="001B005C" w:rsidRPr="00BB1D57" w14:paraId="40BF39DB" w14:textId="77777777" w:rsidTr="00A14D7E">
        <w:tc>
          <w:tcPr>
            <w:tcW w:w="562" w:type="dxa"/>
          </w:tcPr>
          <w:p w14:paraId="4E9371AF" w14:textId="77777777" w:rsidR="001B005C" w:rsidRPr="00BB1D57" w:rsidRDefault="001B005C" w:rsidP="00A14D7E">
            <w:pPr>
              <w:rPr>
                <w:szCs w:val="24"/>
              </w:rPr>
            </w:pPr>
            <w:r w:rsidRPr="00BB1D57">
              <w:rPr>
                <w:szCs w:val="24"/>
              </w:rPr>
              <w:t>1</w:t>
            </w:r>
          </w:p>
        </w:tc>
        <w:tc>
          <w:tcPr>
            <w:tcW w:w="4110" w:type="dxa"/>
          </w:tcPr>
          <w:p w14:paraId="097D2AD5" w14:textId="77777777" w:rsidR="001B005C" w:rsidRPr="00BB1D57" w:rsidRDefault="001B005C" w:rsidP="00A14D7E">
            <w:pPr>
              <w:rPr>
                <w:szCs w:val="24"/>
              </w:rPr>
            </w:pPr>
            <w:r w:rsidRPr="00BB1D57">
              <w:rPr>
                <w:szCs w:val="24"/>
              </w:rPr>
              <w:t>database</w:t>
            </w:r>
          </w:p>
        </w:tc>
        <w:tc>
          <w:tcPr>
            <w:tcW w:w="568" w:type="dxa"/>
          </w:tcPr>
          <w:p w14:paraId="21E0E235" w14:textId="77777777" w:rsidR="001B005C" w:rsidRPr="00BB1D57" w:rsidRDefault="001B005C" w:rsidP="00A14D7E">
            <w:pPr>
              <w:rPr>
                <w:szCs w:val="24"/>
              </w:rPr>
            </w:pPr>
            <w:r w:rsidRPr="00BB1D57">
              <w:rPr>
                <w:szCs w:val="24"/>
              </w:rPr>
              <w:t>A</w:t>
            </w:r>
          </w:p>
        </w:tc>
        <w:tc>
          <w:tcPr>
            <w:tcW w:w="4105" w:type="dxa"/>
          </w:tcPr>
          <w:p w14:paraId="4B52C0E7" w14:textId="77777777" w:rsidR="001B005C" w:rsidRPr="00BB1D57" w:rsidRDefault="001B005C" w:rsidP="00A14D7E">
            <w:pPr>
              <w:rPr>
                <w:szCs w:val="24"/>
              </w:rPr>
            </w:pPr>
            <w:proofErr w:type="spellStart"/>
            <w:r w:rsidRPr="00BB1D57">
              <w:rPr>
                <w:szCs w:val="24"/>
              </w:rPr>
              <w:t>доступ</w:t>
            </w:r>
            <w:proofErr w:type="spellEnd"/>
          </w:p>
        </w:tc>
      </w:tr>
      <w:tr w:rsidR="001B005C" w:rsidRPr="00BB1D57" w14:paraId="51D2D548" w14:textId="77777777" w:rsidTr="00A14D7E">
        <w:tc>
          <w:tcPr>
            <w:tcW w:w="562" w:type="dxa"/>
          </w:tcPr>
          <w:p w14:paraId="031B5B88" w14:textId="77777777" w:rsidR="001B005C" w:rsidRPr="00BB1D57" w:rsidRDefault="001B005C" w:rsidP="00A14D7E">
            <w:pPr>
              <w:rPr>
                <w:szCs w:val="24"/>
              </w:rPr>
            </w:pPr>
            <w:r w:rsidRPr="00BB1D57">
              <w:rPr>
                <w:szCs w:val="24"/>
              </w:rPr>
              <w:t>2</w:t>
            </w:r>
          </w:p>
        </w:tc>
        <w:tc>
          <w:tcPr>
            <w:tcW w:w="4110" w:type="dxa"/>
          </w:tcPr>
          <w:p w14:paraId="4B932322" w14:textId="77777777" w:rsidR="001B005C" w:rsidRPr="00BB1D57" w:rsidRDefault="001B005C" w:rsidP="00A14D7E">
            <w:pPr>
              <w:rPr>
                <w:szCs w:val="24"/>
              </w:rPr>
            </w:pPr>
            <w:r w:rsidRPr="00BB1D57">
              <w:rPr>
                <w:szCs w:val="24"/>
              </w:rPr>
              <w:t>peripheral</w:t>
            </w:r>
          </w:p>
        </w:tc>
        <w:tc>
          <w:tcPr>
            <w:tcW w:w="568" w:type="dxa"/>
          </w:tcPr>
          <w:p w14:paraId="66B7A811" w14:textId="77777777" w:rsidR="001B005C" w:rsidRPr="00BB1D57" w:rsidRDefault="001B005C" w:rsidP="00A14D7E">
            <w:pPr>
              <w:rPr>
                <w:szCs w:val="24"/>
              </w:rPr>
            </w:pPr>
            <w:r w:rsidRPr="00BB1D57">
              <w:rPr>
                <w:szCs w:val="24"/>
              </w:rPr>
              <w:t>B</w:t>
            </w:r>
          </w:p>
        </w:tc>
        <w:tc>
          <w:tcPr>
            <w:tcW w:w="4105" w:type="dxa"/>
          </w:tcPr>
          <w:p w14:paraId="2EB7876B" w14:textId="77777777" w:rsidR="001B005C" w:rsidRPr="00BB1D57" w:rsidRDefault="001B005C" w:rsidP="00A14D7E">
            <w:pPr>
              <w:rPr>
                <w:szCs w:val="24"/>
              </w:rPr>
            </w:pPr>
            <w:proofErr w:type="spellStart"/>
            <w:r w:rsidRPr="00BB1D57">
              <w:rPr>
                <w:szCs w:val="24"/>
              </w:rPr>
              <w:t>база</w:t>
            </w:r>
            <w:proofErr w:type="spellEnd"/>
            <w:r w:rsidRPr="00BB1D57">
              <w:rPr>
                <w:szCs w:val="24"/>
              </w:rPr>
              <w:t xml:space="preserve"> </w:t>
            </w:r>
            <w:proofErr w:type="spellStart"/>
            <w:r w:rsidRPr="00BB1D57">
              <w:rPr>
                <w:szCs w:val="24"/>
              </w:rPr>
              <w:t>данных</w:t>
            </w:r>
            <w:proofErr w:type="spellEnd"/>
          </w:p>
        </w:tc>
      </w:tr>
      <w:tr w:rsidR="001B005C" w:rsidRPr="00BB1D57" w14:paraId="19AE7B13" w14:textId="77777777" w:rsidTr="00A14D7E">
        <w:tc>
          <w:tcPr>
            <w:tcW w:w="562" w:type="dxa"/>
          </w:tcPr>
          <w:p w14:paraId="204D1AF4" w14:textId="77777777" w:rsidR="001B005C" w:rsidRPr="00BB1D57" w:rsidRDefault="001B005C" w:rsidP="00A14D7E">
            <w:pPr>
              <w:rPr>
                <w:szCs w:val="24"/>
              </w:rPr>
            </w:pPr>
            <w:r w:rsidRPr="00BB1D57">
              <w:rPr>
                <w:szCs w:val="24"/>
              </w:rPr>
              <w:t>3</w:t>
            </w:r>
          </w:p>
        </w:tc>
        <w:tc>
          <w:tcPr>
            <w:tcW w:w="4110" w:type="dxa"/>
          </w:tcPr>
          <w:p w14:paraId="490FB66A" w14:textId="77777777" w:rsidR="001B005C" w:rsidRPr="00BB1D57" w:rsidRDefault="001B005C" w:rsidP="00A14D7E">
            <w:pPr>
              <w:rPr>
                <w:szCs w:val="24"/>
              </w:rPr>
            </w:pPr>
            <w:r w:rsidRPr="00BB1D57">
              <w:rPr>
                <w:szCs w:val="24"/>
              </w:rPr>
              <w:t>access</w:t>
            </w:r>
          </w:p>
        </w:tc>
        <w:tc>
          <w:tcPr>
            <w:tcW w:w="568" w:type="dxa"/>
          </w:tcPr>
          <w:p w14:paraId="7AD5EE0D" w14:textId="77777777" w:rsidR="001B005C" w:rsidRPr="00BB1D57" w:rsidRDefault="001B005C" w:rsidP="00A14D7E">
            <w:pPr>
              <w:rPr>
                <w:szCs w:val="24"/>
              </w:rPr>
            </w:pPr>
            <w:r w:rsidRPr="00BB1D57">
              <w:rPr>
                <w:szCs w:val="24"/>
              </w:rPr>
              <w:t>C</w:t>
            </w:r>
          </w:p>
        </w:tc>
        <w:tc>
          <w:tcPr>
            <w:tcW w:w="4105" w:type="dxa"/>
          </w:tcPr>
          <w:p w14:paraId="7C1A57FD" w14:textId="77777777" w:rsidR="001B005C" w:rsidRPr="00BB1D57" w:rsidRDefault="001B005C" w:rsidP="00A14D7E">
            <w:pPr>
              <w:rPr>
                <w:szCs w:val="24"/>
              </w:rPr>
            </w:pPr>
            <w:proofErr w:type="spellStart"/>
            <w:r w:rsidRPr="00BB1D57">
              <w:rPr>
                <w:szCs w:val="24"/>
              </w:rPr>
              <w:t>периферийное</w:t>
            </w:r>
            <w:proofErr w:type="spellEnd"/>
            <w:r w:rsidRPr="00BB1D57">
              <w:rPr>
                <w:szCs w:val="24"/>
              </w:rPr>
              <w:t xml:space="preserve"> </w:t>
            </w:r>
            <w:proofErr w:type="spellStart"/>
            <w:r w:rsidRPr="00BB1D57">
              <w:rPr>
                <w:szCs w:val="24"/>
              </w:rPr>
              <w:t>устройство</w:t>
            </w:r>
            <w:proofErr w:type="spellEnd"/>
          </w:p>
        </w:tc>
      </w:tr>
    </w:tbl>
    <w:p w14:paraId="55B44C9C" w14:textId="77777777" w:rsidR="001B005C" w:rsidRPr="00BB1D57" w:rsidRDefault="001B005C" w:rsidP="001B005C">
      <w:pPr>
        <w:rPr>
          <w:szCs w:val="24"/>
        </w:rPr>
      </w:pPr>
    </w:p>
    <w:p w14:paraId="00EBEC2B"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0B99F0D3" w14:textId="77777777" w:rsidR="001B005C" w:rsidRPr="00BB1D57" w:rsidRDefault="001B005C" w:rsidP="001B005C">
      <w:pPr>
        <w:rPr>
          <w:szCs w:val="24"/>
        </w:rPr>
      </w:pPr>
    </w:p>
    <w:p w14:paraId="75CFEBE2" w14:textId="300BBA1C"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333915F2"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17"/>
        <w:gridCol w:w="1099"/>
        <w:gridCol w:w="3682"/>
      </w:tblGrid>
      <w:tr w:rsidR="001B005C" w:rsidRPr="00BB1D57" w14:paraId="258996E8" w14:textId="77777777" w:rsidTr="00A14D7E">
        <w:tc>
          <w:tcPr>
            <w:tcW w:w="562" w:type="dxa"/>
          </w:tcPr>
          <w:p w14:paraId="44993B22" w14:textId="77777777" w:rsidR="001B005C" w:rsidRPr="00BB1D57" w:rsidRDefault="001B005C" w:rsidP="00A14D7E">
            <w:pPr>
              <w:rPr>
                <w:szCs w:val="24"/>
              </w:rPr>
            </w:pPr>
            <w:r w:rsidRPr="00BB1D57">
              <w:rPr>
                <w:szCs w:val="24"/>
              </w:rPr>
              <w:t>1</w:t>
            </w:r>
          </w:p>
        </w:tc>
        <w:tc>
          <w:tcPr>
            <w:tcW w:w="4110" w:type="dxa"/>
          </w:tcPr>
          <w:p w14:paraId="457E5A4C" w14:textId="77777777" w:rsidR="001B005C" w:rsidRPr="00BB1D57" w:rsidRDefault="001B005C" w:rsidP="00A14D7E">
            <w:pPr>
              <w:rPr>
                <w:szCs w:val="24"/>
              </w:rPr>
            </w:pPr>
            <w:r w:rsidRPr="00BB1D57">
              <w:rPr>
                <w:szCs w:val="24"/>
              </w:rPr>
              <w:t>artificial intelligence</w:t>
            </w:r>
          </w:p>
        </w:tc>
        <w:tc>
          <w:tcPr>
            <w:tcW w:w="568" w:type="dxa"/>
          </w:tcPr>
          <w:p w14:paraId="1B5AF260" w14:textId="77777777" w:rsidR="001B005C" w:rsidRPr="00BB1D57" w:rsidRDefault="001B005C" w:rsidP="00A14D7E">
            <w:pPr>
              <w:rPr>
                <w:szCs w:val="24"/>
              </w:rPr>
            </w:pPr>
            <w:r w:rsidRPr="00BB1D57">
              <w:rPr>
                <w:szCs w:val="24"/>
              </w:rPr>
              <w:t>A</w:t>
            </w:r>
          </w:p>
        </w:tc>
        <w:tc>
          <w:tcPr>
            <w:tcW w:w="4105" w:type="dxa"/>
          </w:tcPr>
          <w:p w14:paraId="0B10FB69" w14:textId="77777777" w:rsidR="001B005C" w:rsidRPr="00BB1D57" w:rsidRDefault="001B005C" w:rsidP="00A14D7E">
            <w:pPr>
              <w:autoSpaceDE w:val="0"/>
              <w:autoSpaceDN w:val="0"/>
              <w:adjustRightInd w:val="0"/>
              <w:rPr>
                <w:szCs w:val="24"/>
              </w:rPr>
            </w:pPr>
            <w:proofErr w:type="spellStart"/>
            <w:r w:rsidRPr="00BB1D57">
              <w:rPr>
                <w:szCs w:val="24"/>
              </w:rPr>
              <w:t>моделирование</w:t>
            </w:r>
            <w:proofErr w:type="spellEnd"/>
            <w:r w:rsidRPr="00BB1D57">
              <w:rPr>
                <w:szCs w:val="24"/>
              </w:rPr>
              <w:t xml:space="preserve">, </w:t>
            </w:r>
            <w:proofErr w:type="spellStart"/>
            <w:r w:rsidRPr="00BB1D57">
              <w:rPr>
                <w:szCs w:val="24"/>
              </w:rPr>
              <w:t>имитация</w:t>
            </w:r>
            <w:proofErr w:type="spellEnd"/>
          </w:p>
        </w:tc>
      </w:tr>
      <w:tr w:rsidR="001B005C" w:rsidRPr="00BB1D57" w14:paraId="3C3086C9" w14:textId="77777777" w:rsidTr="00A14D7E">
        <w:tc>
          <w:tcPr>
            <w:tcW w:w="562" w:type="dxa"/>
          </w:tcPr>
          <w:p w14:paraId="2A6EF8C1" w14:textId="77777777" w:rsidR="001B005C" w:rsidRPr="00BB1D57" w:rsidRDefault="001B005C" w:rsidP="00A14D7E">
            <w:pPr>
              <w:rPr>
                <w:szCs w:val="24"/>
              </w:rPr>
            </w:pPr>
            <w:r w:rsidRPr="00BB1D57">
              <w:rPr>
                <w:szCs w:val="24"/>
              </w:rPr>
              <w:t>2</w:t>
            </w:r>
          </w:p>
        </w:tc>
        <w:tc>
          <w:tcPr>
            <w:tcW w:w="4110" w:type="dxa"/>
          </w:tcPr>
          <w:p w14:paraId="7E49DFF9" w14:textId="77777777" w:rsidR="001B005C" w:rsidRPr="00BB1D57" w:rsidRDefault="001B005C" w:rsidP="00A14D7E">
            <w:pPr>
              <w:rPr>
                <w:szCs w:val="24"/>
              </w:rPr>
            </w:pPr>
            <w:r w:rsidRPr="00BB1D57">
              <w:rPr>
                <w:szCs w:val="24"/>
              </w:rPr>
              <w:t>simulation</w:t>
            </w:r>
          </w:p>
        </w:tc>
        <w:tc>
          <w:tcPr>
            <w:tcW w:w="568" w:type="dxa"/>
          </w:tcPr>
          <w:p w14:paraId="732247D1" w14:textId="77777777" w:rsidR="001B005C" w:rsidRPr="00BB1D57" w:rsidRDefault="001B005C" w:rsidP="00A14D7E">
            <w:pPr>
              <w:rPr>
                <w:szCs w:val="24"/>
              </w:rPr>
            </w:pPr>
            <w:r w:rsidRPr="00BB1D57">
              <w:rPr>
                <w:szCs w:val="24"/>
              </w:rPr>
              <w:t>B</w:t>
            </w:r>
          </w:p>
        </w:tc>
        <w:tc>
          <w:tcPr>
            <w:tcW w:w="4105" w:type="dxa"/>
          </w:tcPr>
          <w:p w14:paraId="052A2094" w14:textId="77777777" w:rsidR="001B005C" w:rsidRPr="00BB1D57" w:rsidRDefault="001B005C" w:rsidP="00A14D7E">
            <w:pPr>
              <w:rPr>
                <w:szCs w:val="24"/>
              </w:rPr>
            </w:pPr>
            <w:proofErr w:type="spellStart"/>
            <w:r w:rsidRPr="00BB1D57">
              <w:rPr>
                <w:szCs w:val="24"/>
              </w:rPr>
              <w:t>обучение</w:t>
            </w:r>
            <w:proofErr w:type="spellEnd"/>
          </w:p>
        </w:tc>
      </w:tr>
      <w:tr w:rsidR="001B005C" w:rsidRPr="00BB1D57" w14:paraId="38E63A39" w14:textId="77777777" w:rsidTr="00A14D7E">
        <w:tc>
          <w:tcPr>
            <w:tcW w:w="562" w:type="dxa"/>
          </w:tcPr>
          <w:p w14:paraId="2CAFAFA0" w14:textId="77777777" w:rsidR="001B005C" w:rsidRPr="00BB1D57" w:rsidRDefault="001B005C" w:rsidP="00A14D7E">
            <w:pPr>
              <w:rPr>
                <w:szCs w:val="24"/>
              </w:rPr>
            </w:pPr>
            <w:r w:rsidRPr="00BB1D57">
              <w:rPr>
                <w:szCs w:val="24"/>
              </w:rPr>
              <w:t>3</w:t>
            </w:r>
          </w:p>
        </w:tc>
        <w:tc>
          <w:tcPr>
            <w:tcW w:w="4110" w:type="dxa"/>
          </w:tcPr>
          <w:p w14:paraId="6AF16876" w14:textId="77777777" w:rsidR="001B005C" w:rsidRPr="00BB1D57" w:rsidRDefault="001B005C" w:rsidP="00A14D7E">
            <w:pPr>
              <w:rPr>
                <w:szCs w:val="24"/>
              </w:rPr>
            </w:pPr>
            <w:r w:rsidRPr="00BB1D57">
              <w:rPr>
                <w:szCs w:val="24"/>
              </w:rPr>
              <w:t>learning</w:t>
            </w:r>
          </w:p>
        </w:tc>
        <w:tc>
          <w:tcPr>
            <w:tcW w:w="568" w:type="dxa"/>
          </w:tcPr>
          <w:p w14:paraId="4A4160D1" w14:textId="77777777" w:rsidR="001B005C" w:rsidRPr="00BB1D57" w:rsidRDefault="001B005C" w:rsidP="00A14D7E">
            <w:pPr>
              <w:rPr>
                <w:szCs w:val="24"/>
              </w:rPr>
            </w:pPr>
            <w:r w:rsidRPr="00BB1D57">
              <w:rPr>
                <w:szCs w:val="24"/>
              </w:rPr>
              <w:t>C</w:t>
            </w:r>
          </w:p>
        </w:tc>
        <w:tc>
          <w:tcPr>
            <w:tcW w:w="4105" w:type="dxa"/>
          </w:tcPr>
          <w:p w14:paraId="492C05C5" w14:textId="77777777" w:rsidR="001B005C" w:rsidRPr="00BB1D57" w:rsidRDefault="001B005C" w:rsidP="00A14D7E">
            <w:pPr>
              <w:rPr>
                <w:szCs w:val="24"/>
              </w:rPr>
            </w:pPr>
            <w:proofErr w:type="spellStart"/>
            <w:r w:rsidRPr="00BB1D57">
              <w:rPr>
                <w:szCs w:val="24"/>
              </w:rPr>
              <w:t>искусственный</w:t>
            </w:r>
            <w:proofErr w:type="spellEnd"/>
            <w:r w:rsidRPr="00BB1D57">
              <w:rPr>
                <w:szCs w:val="24"/>
              </w:rPr>
              <w:t xml:space="preserve"> </w:t>
            </w:r>
            <w:proofErr w:type="spellStart"/>
            <w:r w:rsidRPr="00BB1D57">
              <w:rPr>
                <w:szCs w:val="24"/>
              </w:rPr>
              <w:t>интеллект</w:t>
            </w:r>
            <w:proofErr w:type="spellEnd"/>
          </w:p>
        </w:tc>
      </w:tr>
    </w:tbl>
    <w:p w14:paraId="73546682" w14:textId="77777777" w:rsidR="001B005C" w:rsidRPr="00BB1D57" w:rsidRDefault="001B005C" w:rsidP="001B005C">
      <w:pPr>
        <w:rPr>
          <w:szCs w:val="24"/>
        </w:rPr>
      </w:pPr>
    </w:p>
    <w:p w14:paraId="07ED8636" w14:textId="77777777" w:rsidR="001B005C" w:rsidRDefault="001B005C" w:rsidP="001B005C">
      <w:pPr>
        <w:rPr>
          <w:szCs w:val="24"/>
        </w:rPr>
      </w:pPr>
      <w:proofErr w:type="spellStart"/>
      <w:r w:rsidRPr="00BB1D57">
        <w:rPr>
          <w:szCs w:val="24"/>
        </w:rPr>
        <w:t>Ответ</w:t>
      </w:r>
      <w:proofErr w:type="spellEnd"/>
      <w:r w:rsidRPr="00BB1D57">
        <w:rPr>
          <w:szCs w:val="24"/>
        </w:rPr>
        <w:t>: 1 – c, 2</w:t>
      </w:r>
      <w:proofErr w:type="gramStart"/>
      <w:r w:rsidRPr="00BB1D57">
        <w:rPr>
          <w:szCs w:val="24"/>
        </w:rPr>
        <w:t>-  a</w:t>
      </w:r>
      <w:proofErr w:type="gramEnd"/>
      <w:r w:rsidRPr="00BB1D57">
        <w:rPr>
          <w:szCs w:val="24"/>
        </w:rPr>
        <w:t xml:space="preserve"> , 3 -   b</w:t>
      </w:r>
    </w:p>
    <w:p w14:paraId="417E3954" w14:textId="77777777" w:rsidR="001B005C" w:rsidRPr="00BB1D57" w:rsidRDefault="001B005C" w:rsidP="001B005C">
      <w:pPr>
        <w:rPr>
          <w:szCs w:val="24"/>
        </w:rPr>
      </w:pPr>
    </w:p>
    <w:p w14:paraId="3E427832" w14:textId="77777777" w:rsidR="001B005C" w:rsidRPr="00BB1D57" w:rsidRDefault="001B005C" w:rsidP="001B005C">
      <w:pPr>
        <w:rPr>
          <w:szCs w:val="24"/>
        </w:rPr>
      </w:pPr>
      <w:r w:rsidRPr="00BB1D57">
        <w:rPr>
          <w:szCs w:val="24"/>
        </w:rPr>
        <w:t xml:space="preserve">6.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513"/>
        <w:gridCol w:w="1099"/>
        <w:gridCol w:w="3686"/>
      </w:tblGrid>
      <w:tr w:rsidR="001B005C" w:rsidRPr="00BB1D57" w14:paraId="53588D58" w14:textId="77777777" w:rsidTr="00A14D7E">
        <w:tc>
          <w:tcPr>
            <w:tcW w:w="562" w:type="dxa"/>
          </w:tcPr>
          <w:p w14:paraId="1709E0F2" w14:textId="77777777" w:rsidR="001B005C" w:rsidRPr="00BB1D57" w:rsidRDefault="001B005C" w:rsidP="00A14D7E">
            <w:pPr>
              <w:rPr>
                <w:szCs w:val="24"/>
              </w:rPr>
            </w:pPr>
            <w:r w:rsidRPr="00BB1D57">
              <w:rPr>
                <w:szCs w:val="24"/>
              </w:rPr>
              <w:t>1</w:t>
            </w:r>
          </w:p>
        </w:tc>
        <w:tc>
          <w:tcPr>
            <w:tcW w:w="4110" w:type="dxa"/>
          </w:tcPr>
          <w:p w14:paraId="71076207" w14:textId="77777777" w:rsidR="001B005C" w:rsidRPr="00BB1D57" w:rsidRDefault="001B005C" w:rsidP="00A14D7E">
            <w:pPr>
              <w:rPr>
                <w:szCs w:val="24"/>
              </w:rPr>
            </w:pPr>
            <w:r w:rsidRPr="00BB1D57">
              <w:rPr>
                <w:szCs w:val="24"/>
              </w:rPr>
              <w:t>machine learning</w:t>
            </w:r>
          </w:p>
        </w:tc>
        <w:tc>
          <w:tcPr>
            <w:tcW w:w="568" w:type="dxa"/>
          </w:tcPr>
          <w:p w14:paraId="434896A3" w14:textId="77777777" w:rsidR="001B005C" w:rsidRPr="00BB1D57" w:rsidRDefault="001B005C" w:rsidP="00A14D7E">
            <w:pPr>
              <w:rPr>
                <w:szCs w:val="24"/>
              </w:rPr>
            </w:pPr>
            <w:r w:rsidRPr="00BB1D57">
              <w:rPr>
                <w:szCs w:val="24"/>
              </w:rPr>
              <w:t>A</w:t>
            </w:r>
          </w:p>
        </w:tc>
        <w:tc>
          <w:tcPr>
            <w:tcW w:w="4105" w:type="dxa"/>
          </w:tcPr>
          <w:p w14:paraId="52C7BADD" w14:textId="77777777" w:rsidR="001B005C" w:rsidRPr="00BB1D57" w:rsidRDefault="001B005C" w:rsidP="00A14D7E">
            <w:pPr>
              <w:rPr>
                <w:szCs w:val="24"/>
              </w:rPr>
            </w:pPr>
            <w:proofErr w:type="spellStart"/>
            <w:r w:rsidRPr="00BB1D57">
              <w:rPr>
                <w:szCs w:val="24"/>
              </w:rPr>
              <w:t>обрабатывать</w:t>
            </w:r>
            <w:proofErr w:type="spellEnd"/>
          </w:p>
        </w:tc>
      </w:tr>
      <w:tr w:rsidR="001B005C" w:rsidRPr="00BB1D57" w14:paraId="36B0919C" w14:textId="77777777" w:rsidTr="00A14D7E">
        <w:tc>
          <w:tcPr>
            <w:tcW w:w="562" w:type="dxa"/>
          </w:tcPr>
          <w:p w14:paraId="073359BD" w14:textId="77777777" w:rsidR="001B005C" w:rsidRPr="00BB1D57" w:rsidRDefault="001B005C" w:rsidP="00A14D7E">
            <w:pPr>
              <w:rPr>
                <w:szCs w:val="24"/>
              </w:rPr>
            </w:pPr>
            <w:r w:rsidRPr="00BB1D57">
              <w:rPr>
                <w:szCs w:val="24"/>
              </w:rPr>
              <w:t>2</w:t>
            </w:r>
          </w:p>
        </w:tc>
        <w:tc>
          <w:tcPr>
            <w:tcW w:w="4110" w:type="dxa"/>
          </w:tcPr>
          <w:p w14:paraId="5806694C" w14:textId="77777777" w:rsidR="001B005C" w:rsidRPr="00BB1D57" w:rsidRDefault="001B005C" w:rsidP="00A14D7E">
            <w:pPr>
              <w:rPr>
                <w:szCs w:val="24"/>
              </w:rPr>
            </w:pPr>
            <w:r w:rsidRPr="00BB1D57">
              <w:rPr>
                <w:szCs w:val="24"/>
              </w:rPr>
              <w:t>self-correction</w:t>
            </w:r>
          </w:p>
        </w:tc>
        <w:tc>
          <w:tcPr>
            <w:tcW w:w="568" w:type="dxa"/>
          </w:tcPr>
          <w:p w14:paraId="090266F3" w14:textId="77777777" w:rsidR="001B005C" w:rsidRPr="00BB1D57" w:rsidRDefault="001B005C" w:rsidP="00A14D7E">
            <w:pPr>
              <w:rPr>
                <w:szCs w:val="24"/>
              </w:rPr>
            </w:pPr>
            <w:r w:rsidRPr="00BB1D57">
              <w:rPr>
                <w:szCs w:val="24"/>
              </w:rPr>
              <w:t>B</w:t>
            </w:r>
          </w:p>
        </w:tc>
        <w:tc>
          <w:tcPr>
            <w:tcW w:w="4105" w:type="dxa"/>
          </w:tcPr>
          <w:p w14:paraId="3C341FB1" w14:textId="77777777" w:rsidR="001B005C" w:rsidRPr="00BB1D57" w:rsidRDefault="001B005C" w:rsidP="00A14D7E">
            <w:pPr>
              <w:autoSpaceDE w:val="0"/>
              <w:autoSpaceDN w:val="0"/>
              <w:adjustRightInd w:val="0"/>
              <w:rPr>
                <w:szCs w:val="24"/>
              </w:rPr>
            </w:pPr>
            <w:proofErr w:type="spellStart"/>
            <w:r w:rsidRPr="00BB1D57">
              <w:rPr>
                <w:szCs w:val="24"/>
              </w:rPr>
              <w:t>машинное</w:t>
            </w:r>
            <w:proofErr w:type="spellEnd"/>
            <w:r w:rsidRPr="00BB1D57">
              <w:rPr>
                <w:szCs w:val="24"/>
              </w:rPr>
              <w:t xml:space="preserve"> </w:t>
            </w:r>
            <w:proofErr w:type="spellStart"/>
            <w:r w:rsidRPr="00BB1D57">
              <w:rPr>
                <w:szCs w:val="24"/>
              </w:rPr>
              <w:t>обучение</w:t>
            </w:r>
            <w:proofErr w:type="spellEnd"/>
          </w:p>
        </w:tc>
      </w:tr>
      <w:tr w:rsidR="001B005C" w:rsidRPr="00BB1D57" w14:paraId="0FB0453B" w14:textId="77777777" w:rsidTr="00A14D7E">
        <w:tc>
          <w:tcPr>
            <w:tcW w:w="562" w:type="dxa"/>
          </w:tcPr>
          <w:p w14:paraId="2ECECC03" w14:textId="77777777" w:rsidR="001B005C" w:rsidRPr="00BB1D57" w:rsidRDefault="001B005C" w:rsidP="00A14D7E">
            <w:pPr>
              <w:rPr>
                <w:szCs w:val="24"/>
              </w:rPr>
            </w:pPr>
            <w:r w:rsidRPr="00BB1D57">
              <w:rPr>
                <w:szCs w:val="24"/>
              </w:rPr>
              <w:t>3</w:t>
            </w:r>
          </w:p>
        </w:tc>
        <w:tc>
          <w:tcPr>
            <w:tcW w:w="4110" w:type="dxa"/>
          </w:tcPr>
          <w:p w14:paraId="4E756DB9" w14:textId="77777777" w:rsidR="001B005C" w:rsidRPr="00BB1D57" w:rsidRDefault="001B005C" w:rsidP="00A14D7E">
            <w:pPr>
              <w:rPr>
                <w:szCs w:val="24"/>
              </w:rPr>
            </w:pPr>
            <w:r w:rsidRPr="00BB1D57">
              <w:rPr>
                <w:szCs w:val="24"/>
              </w:rPr>
              <w:t>process</w:t>
            </w:r>
          </w:p>
        </w:tc>
        <w:tc>
          <w:tcPr>
            <w:tcW w:w="568" w:type="dxa"/>
          </w:tcPr>
          <w:p w14:paraId="09FF3BDC" w14:textId="77777777" w:rsidR="001B005C" w:rsidRPr="00BB1D57" w:rsidRDefault="001B005C" w:rsidP="00A14D7E">
            <w:pPr>
              <w:rPr>
                <w:szCs w:val="24"/>
              </w:rPr>
            </w:pPr>
            <w:r w:rsidRPr="00BB1D57">
              <w:rPr>
                <w:szCs w:val="24"/>
              </w:rPr>
              <w:t>C</w:t>
            </w:r>
          </w:p>
        </w:tc>
        <w:tc>
          <w:tcPr>
            <w:tcW w:w="4105" w:type="dxa"/>
          </w:tcPr>
          <w:p w14:paraId="1FA81EBF" w14:textId="77777777" w:rsidR="001B005C" w:rsidRPr="00BB1D57" w:rsidRDefault="001B005C" w:rsidP="00A14D7E">
            <w:pPr>
              <w:rPr>
                <w:szCs w:val="24"/>
              </w:rPr>
            </w:pPr>
            <w:proofErr w:type="spellStart"/>
            <w:r w:rsidRPr="00BB1D57">
              <w:rPr>
                <w:szCs w:val="24"/>
              </w:rPr>
              <w:t>автокоррекция</w:t>
            </w:r>
            <w:proofErr w:type="spellEnd"/>
          </w:p>
        </w:tc>
      </w:tr>
    </w:tbl>
    <w:p w14:paraId="785C929D" w14:textId="77777777" w:rsidR="001B005C" w:rsidRPr="00BB1D57" w:rsidRDefault="001B005C" w:rsidP="001B005C">
      <w:pPr>
        <w:rPr>
          <w:szCs w:val="24"/>
        </w:rPr>
      </w:pPr>
    </w:p>
    <w:p w14:paraId="12719B5B" w14:textId="77777777" w:rsidR="001B005C" w:rsidRDefault="001B005C" w:rsidP="001B005C">
      <w:pPr>
        <w:rPr>
          <w:szCs w:val="24"/>
        </w:rPr>
      </w:pPr>
      <w:proofErr w:type="spellStart"/>
      <w:r w:rsidRPr="00BB1D57">
        <w:rPr>
          <w:szCs w:val="24"/>
        </w:rPr>
        <w:t>Ответ</w:t>
      </w:r>
      <w:proofErr w:type="spellEnd"/>
      <w:r w:rsidRPr="00BB1D57">
        <w:rPr>
          <w:szCs w:val="24"/>
        </w:rPr>
        <w:t>: 1 – b, 2</w:t>
      </w:r>
      <w:proofErr w:type="gramStart"/>
      <w:r w:rsidRPr="00BB1D57">
        <w:rPr>
          <w:szCs w:val="24"/>
        </w:rPr>
        <w:t>-  c</w:t>
      </w:r>
      <w:proofErr w:type="gramEnd"/>
      <w:r w:rsidRPr="00BB1D57">
        <w:rPr>
          <w:szCs w:val="24"/>
        </w:rPr>
        <w:t xml:space="preserve"> , 3 -   a</w:t>
      </w:r>
    </w:p>
    <w:p w14:paraId="226A1A44" w14:textId="77777777" w:rsidR="001B005C" w:rsidRPr="00E97C8B" w:rsidRDefault="001B005C" w:rsidP="001B005C">
      <w:pPr>
        <w:rPr>
          <w:szCs w:val="24"/>
        </w:rPr>
      </w:pPr>
    </w:p>
    <w:p w14:paraId="2B61B186" w14:textId="77777777" w:rsidR="001B005C" w:rsidRPr="00E97C8B" w:rsidRDefault="001B005C" w:rsidP="001B005C">
      <w:pPr>
        <w:rPr>
          <w:szCs w:val="24"/>
        </w:rPr>
      </w:pPr>
      <w:r w:rsidRPr="00E97C8B">
        <w:rPr>
          <w:szCs w:val="24"/>
        </w:rPr>
        <w:t xml:space="preserve">7.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600"/>
        <w:gridCol w:w="1099"/>
        <w:gridCol w:w="3599"/>
      </w:tblGrid>
      <w:tr w:rsidR="001B005C" w:rsidRPr="00BB1D57" w14:paraId="485AA1DE" w14:textId="77777777" w:rsidTr="00A14D7E">
        <w:tc>
          <w:tcPr>
            <w:tcW w:w="562" w:type="dxa"/>
          </w:tcPr>
          <w:p w14:paraId="5DE435BF" w14:textId="77777777" w:rsidR="001B005C" w:rsidRPr="00BB1D57" w:rsidRDefault="001B005C" w:rsidP="00A14D7E">
            <w:pPr>
              <w:rPr>
                <w:szCs w:val="24"/>
              </w:rPr>
            </w:pPr>
            <w:r w:rsidRPr="00BB1D57">
              <w:rPr>
                <w:szCs w:val="24"/>
              </w:rPr>
              <w:t>1</w:t>
            </w:r>
          </w:p>
        </w:tc>
        <w:tc>
          <w:tcPr>
            <w:tcW w:w="4110" w:type="dxa"/>
          </w:tcPr>
          <w:p w14:paraId="16EED8F3" w14:textId="77777777" w:rsidR="001B005C" w:rsidRPr="00BB1D57" w:rsidRDefault="001B005C" w:rsidP="00A14D7E">
            <w:pPr>
              <w:rPr>
                <w:szCs w:val="24"/>
              </w:rPr>
            </w:pPr>
            <w:r w:rsidRPr="00BB1D57">
              <w:rPr>
                <w:szCs w:val="24"/>
              </w:rPr>
              <w:t>strong AI</w:t>
            </w:r>
          </w:p>
        </w:tc>
        <w:tc>
          <w:tcPr>
            <w:tcW w:w="568" w:type="dxa"/>
          </w:tcPr>
          <w:p w14:paraId="64059FB7" w14:textId="77777777" w:rsidR="001B005C" w:rsidRPr="00BB1D57" w:rsidRDefault="001B005C" w:rsidP="00A14D7E">
            <w:pPr>
              <w:rPr>
                <w:szCs w:val="24"/>
              </w:rPr>
            </w:pPr>
            <w:r w:rsidRPr="00BB1D57">
              <w:rPr>
                <w:szCs w:val="24"/>
              </w:rPr>
              <w:t>A</w:t>
            </w:r>
          </w:p>
        </w:tc>
        <w:tc>
          <w:tcPr>
            <w:tcW w:w="4105" w:type="dxa"/>
          </w:tcPr>
          <w:p w14:paraId="46CD2D96" w14:textId="77777777" w:rsidR="001B005C" w:rsidRPr="00BB1D57" w:rsidRDefault="001B005C" w:rsidP="00A14D7E">
            <w:pPr>
              <w:autoSpaceDE w:val="0"/>
              <w:autoSpaceDN w:val="0"/>
              <w:adjustRightInd w:val="0"/>
              <w:rPr>
                <w:szCs w:val="24"/>
              </w:rPr>
            </w:pPr>
            <w:proofErr w:type="spellStart"/>
            <w:r w:rsidRPr="00BB1D57">
              <w:rPr>
                <w:szCs w:val="24"/>
              </w:rPr>
              <w:t>слабый</w:t>
            </w:r>
            <w:proofErr w:type="spellEnd"/>
            <w:r w:rsidRPr="00BB1D57">
              <w:rPr>
                <w:szCs w:val="24"/>
              </w:rPr>
              <w:t xml:space="preserve"> ИИ</w:t>
            </w:r>
          </w:p>
        </w:tc>
      </w:tr>
      <w:tr w:rsidR="001B005C" w:rsidRPr="00BB1D57" w14:paraId="1040DC2A" w14:textId="77777777" w:rsidTr="00A14D7E">
        <w:tc>
          <w:tcPr>
            <w:tcW w:w="562" w:type="dxa"/>
          </w:tcPr>
          <w:p w14:paraId="58009B56" w14:textId="77777777" w:rsidR="001B005C" w:rsidRPr="00BB1D57" w:rsidRDefault="001B005C" w:rsidP="00A14D7E">
            <w:pPr>
              <w:rPr>
                <w:szCs w:val="24"/>
              </w:rPr>
            </w:pPr>
            <w:r w:rsidRPr="00BB1D57">
              <w:rPr>
                <w:szCs w:val="24"/>
              </w:rPr>
              <w:t>2</w:t>
            </w:r>
          </w:p>
        </w:tc>
        <w:tc>
          <w:tcPr>
            <w:tcW w:w="4110" w:type="dxa"/>
          </w:tcPr>
          <w:p w14:paraId="2A541C58" w14:textId="77777777" w:rsidR="001B005C" w:rsidRPr="00BB1D57" w:rsidRDefault="001B005C" w:rsidP="00A14D7E">
            <w:pPr>
              <w:rPr>
                <w:szCs w:val="24"/>
              </w:rPr>
            </w:pPr>
            <w:r w:rsidRPr="00BB1D57">
              <w:rPr>
                <w:szCs w:val="24"/>
              </w:rPr>
              <w:t>weak AI</w:t>
            </w:r>
          </w:p>
        </w:tc>
        <w:tc>
          <w:tcPr>
            <w:tcW w:w="568" w:type="dxa"/>
          </w:tcPr>
          <w:p w14:paraId="77D0173C" w14:textId="77777777" w:rsidR="001B005C" w:rsidRPr="00BB1D57" w:rsidRDefault="001B005C" w:rsidP="00A14D7E">
            <w:pPr>
              <w:rPr>
                <w:szCs w:val="24"/>
              </w:rPr>
            </w:pPr>
            <w:r w:rsidRPr="00BB1D57">
              <w:rPr>
                <w:szCs w:val="24"/>
              </w:rPr>
              <w:t>B</w:t>
            </w:r>
          </w:p>
        </w:tc>
        <w:tc>
          <w:tcPr>
            <w:tcW w:w="4105" w:type="dxa"/>
          </w:tcPr>
          <w:p w14:paraId="05184CA4" w14:textId="77777777" w:rsidR="001B005C" w:rsidRPr="00BB1D57" w:rsidRDefault="001B005C" w:rsidP="00A14D7E">
            <w:pPr>
              <w:autoSpaceDE w:val="0"/>
              <w:autoSpaceDN w:val="0"/>
              <w:adjustRightInd w:val="0"/>
              <w:rPr>
                <w:szCs w:val="24"/>
              </w:rPr>
            </w:pPr>
            <w:proofErr w:type="spellStart"/>
            <w:r w:rsidRPr="00BB1D57">
              <w:rPr>
                <w:szCs w:val="24"/>
              </w:rPr>
              <w:t>алгоритм</w:t>
            </w:r>
            <w:proofErr w:type="spellEnd"/>
          </w:p>
        </w:tc>
      </w:tr>
      <w:tr w:rsidR="001B005C" w:rsidRPr="00BB1D57" w14:paraId="6CF065A5" w14:textId="77777777" w:rsidTr="00A14D7E">
        <w:tc>
          <w:tcPr>
            <w:tcW w:w="562" w:type="dxa"/>
          </w:tcPr>
          <w:p w14:paraId="234AEDA8" w14:textId="77777777" w:rsidR="001B005C" w:rsidRPr="00BB1D57" w:rsidRDefault="001B005C" w:rsidP="00A14D7E">
            <w:pPr>
              <w:rPr>
                <w:szCs w:val="24"/>
              </w:rPr>
            </w:pPr>
            <w:r w:rsidRPr="00BB1D57">
              <w:rPr>
                <w:szCs w:val="24"/>
              </w:rPr>
              <w:t>3</w:t>
            </w:r>
          </w:p>
        </w:tc>
        <w:tc>
          <w:tcPr>
            <w:tcW w:w="4110" w:type="dxa"/>
          </w:tcPr>
          <w:p w14:paraId="0C8C1AEE" w14:textId="77777777" w:rsidR="001B005C" w:rsidRPr="00BB1D57" w:rsidRDefault="001B005C" w:rsidP="00A14D7E">
            <w:pPr>
              <w:rPr>
                <w:szCs w:val="24"/>
              </w:rPr>
            </w:pPr>
            <w:r w:rsidRPr="00BB1D57">
              <w:rPr>
                <w:szCs w:val="24"/>
              </w:rPr>
              <w:t>algorithm</w:t>
            </w:r>
          </w:p>
        </w:tc>
        <w:tc>
          <w:tcPr>
            <w:tcW w:w="568" w:type="dxa"/>
          </w:tcPr>
          <w:p w14:paraId="75F1C837" w14:textId="77777777" w:rsidR="001B005C" w:rsidRPr="00BB1D57" w:rsidRDefault="001B005C" w:rsidP="00A14D7E">
            <w:pPr>
              <w:rPr>
                <w:szCs w:val="24"/>
              </w:rPr>
            </w:pPr>
            <w:r w:rsidRPr="00BB1D57">
              <w:rPr>
                <w:szCs w:val="24"/>
              </w:rPr>
              <w:t>C</w:t>
            </w:r>
          </w:p>
        </w:tc>
        <w:tc>
          <w:tcPr>
            <w:tcW w:w="4105" w:type="dxa"/>
          </w:tcPr>
          <w:p w14:paraId="579AE92E" w14:textId="77777777" w:rsidR="001B005C" w:rsidRPr="00BB1D57" w:rsidRDefault="001B005C" w:rsidP="00A14D7E">
            <w:pPr>
              <w:rPr>
                <w:szCs w:val="24"/>
              </w:rPr>
            </w:pPr>
            <w:proofErr w:type="spellStart"/>
            <w:r w:rsidRPr="00BB1D57">
              <w:rPr>
                <w:szCs w:val="24"/>
              </w:rPr>
              <w:t>сильный</w:t>
            </w:r>
            <w:proofErr w:type="spellEnd"/>
            <w:r w:rsidRPr="00BB1D57">
              <w:rPr>
                <w:szCs w:val="24"/>
              </w:rPr>
              <w:t xml:space="preserve"> ИИ</w:t>
            </w:r>
          </w:p>
        </w:tc>
      </w:tr>
    </w:tbl>
    <w:p w14:paraId="5D786646" w14:textId="77777777" w:rsidR="001B005C" w:rsidRPr="00BB1D57" w:rsidRDefault="001B005C" w:rsidP="001B005C">
      <w:pPr>
        <w:rPr>
          <w:szCs w:val="24"/>
        </w:rPr>
      </w:pPr>
    </w:p>
    <w:p w14:paraId="6EF864AB" w14:textId="77777777" w:rsidR="001B005C" w:rsidRDefault="001B005C" w:rsidP="001B005C">
      <w:pPr>
        <w:rPr>
          <w:szCs w:val="24"/>
        </w:rPr>
      </w:pPr>
      <w:proofErr w:type="spellStart"/>
      <w:r w:rsidRPr="00BB1D57">
        <w:rPr>
          <w:szCs w:val="24"/>
        </w:rPr>
        <w:t>Ответ</w:t>
      </w:r>
      <w:proofErr w:type="spellEnd"/>
      <w:r w:rsidRPr="00BB1D57">
        <w:rPr>
          <w:szCs w:val="24"/>
        </w:rPr>
        <w:t>: 1 – c, 2-   a, 3 -   b</w:t>
      </w:r>
    </w:p>
    <w:p w14:paraId="5B7E78DF" w14:textId="77777777" w:rsidR="001B005C" w:rsidRPr="00BB1D57" w:rsidRDefault="001B005C" w:rsidP="001B005C">
      <w:pPr>
        <w:rPr>
          <w:szCs w:val="24"/>
        </w:rPr>
      </w:pPr>
    </w:p>
    <w:p w14:paraId="4A3ADAC6" w14:textId="77777777" w:rsidR="001B005C" w:rsidRPr="00BB1D57" w:rsidRDefault="001B005C" w:rsidP="001B005C">
      <w:pPr>
        <w:rPr>
          <w:szCs w:val="24"/>
        </w:rPr>
      </w:pPr>
      <w:r w:rsidRPr="00BB1D57">
        <w:rPr>
          <w:szCs w:val="24"/>
        </w:rPr>
        <w:t xml:space="preserve">8.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474"/>
        <w:gridCol w:w="1099"/>
        <w:gridCol w:w="3725"/>
      </w:tblGrid>
      <w:tr w:rsidR="001B005C" w:rsidRPr="00BB1D57" w14:paraId="21D1A97D" w14:textId="77777777" w:rsidTr="00A14D7E">
        <w:tc>
          <w:tcPr>
            <w:tcW w:w="562" w:type="dxa"/>
          </w:tcPr>
          <w:p w14:paraId="4EE7B213" w14:textId="77777777" w:rsidR="001B005C" w:rsidRPr="00BB1D57" w:rsidRDefault="001B005C" w:rsidP="00A14D7E">
            <w:pPr>
              <w:rPr>
                <w:szCs w:val="24"/>
              </w:rPr>
            </w:pPr>
            <w:r w:rsidRPr="00BB1D57">
              <w:rPr>
                <w:szCs w:val="24"/>
              </w:rPr>
              <w:t>1</w:t>
            </w:r>
          </w:p>
        </w:tc>
        <w:tc>
          <w:tcPr>
            <w:tcW w:w="4110" w:type="dxa"/>
          </w:tcPr>
          <w:p w14:paraId="29A75C12" w14:textId="77777777" w:rsidR="001B005C" w:rsidRPr="00BB1D57" w:rsidRDefault="001B005C" w:rsidP="00A14D7E">
            <w:pPr>
              <w:rPr>
                <w:szCs w:val="24"/>
              </w:rPr>
            </w:pPr>
            <w:r w:rsidRPr="00BB1D57">
              <w:rPr>
                <w:szCs w:val="24"/>
              </w:rPr>
              <w:t>replicate</w:t>
            </w:r>
          </w:p>
        </w:tc>
        <w:tc>
          <w:tcPr>
            <w:tcW w:w="568" w:type="dxa"/>
          </w:tcPr>
          <w:p w14:paraId="1483D7DD" w14:textId="77777777" w:rsidR="001B005C" w:rsidRPr="00BB1D57" w:rsidRDefault="001B005C" w:rsidP="00A14D7E">
            <w:pPr>
              <w:rPr>
                <w:szCs w:val="24"/>
              </w:rPr>
            </w:pPr>
            <w:r w:rsidRPr="00BB1D57">
              <w:rPr>
                <w:szCs w:val="24"/>
              </w:rPr>
              <w:t>A</w:t>
            </w:r>
          </w:p>
        </w:tc>
        <w:tc>
          <w:tcPr>
            <w:tcW w:w="4105" w:type="dxa"/>
          </w:tcPr>
          <w:p w14:paraId="20FCEB0A" w14:textId="77777777" w:rsidR="001B005C" w:rsidRPr="00BB1D57" w:rsidRDefault="001B005C" w:rsidP="00A14D7E">
            <w:pPr>
              <w:rPr>
                <w:szCs w:val="24"/>
              </w:rPr>
            </w:pPr>
            <w:proofErr w:type="spellStart"/>
            <w:r w:rsidRPr="00BB1D57">
              <w:rPr>
                <w:szCs w:val="24"/>
              </w:rPr>
              <w:t>автоматизировать</w:t>
            </w:r>
            <w:proofErr w:type="spellEnd"/>
          </w:p>
        </w:tc>
      </w:tr>
      <w:tr w:rsidR="001B005C" w:rsidRPr="00BB1D57" w14:paraId="3B5653D0" w14:textId="77777777" w:rsidTr="00A14D7E">
        <w:tc>
          <w:tcPr>
            <w:tcW w:w="562" w:type="dxa"/>
          </w:tcPr>
          <w:p w14:paraId="035FE580" w14:textId="77777777" w:rsidR="001B005C" w:rsidRPr="00BB1D57" w:rsidRDefault="001B005C" w:rsidP="00A14D7E">
            <w:pPr>
              <w:rPr>
                <w:szCs w:val="24"/>
              </w:rPr>
            </w:pPr>
            <w:r w:rsidRPr="00BB1D57">
              <w:rPr>
                <w:szCs w:val="24"/>
              </w:rPr>
              <w:t>2</w:t>
            </w:r>
          </w:p>
        </w:tc>
        <w:tc>
          <w:tcPr>
            <w:tcW w:w="4110" w:type="dxa"/>
          </w:tcPr>
          <w:p w14:paraId="10F3FEC0" w14:textId="77777777" w:rsidR="001B005C" w:rsidRPr="00BB1D57" w:rsidRDefault="001B005C" w:rsidP="00A14D7E">
            <w:pPr>
              <w:rPr>
                <w:szCs w:val="24"/>
              </w:rPr>
            </w:pPr>
            <w:r w:rsidRPr="00BB1D57">
              <w:rPr>
                <w:szCs w:val="24"/>
              </w:rPr>
              <w:t>reasoning</w:t>
            </w:r>
          </w:p>
        </w:tc>
        <w:tc>
          <w:tcPr>
            <w:tcW w:w="568" w:type="dxa"/>
          </w:tcPr>
          <w:p w14:paraId="7B80B568" w14:textId="77777777" w:rsidR="001B005C" w:rsidRPr="00BB1D57" w:rsidRDefault="001B005C" w:rsidP="00A14D7E">
            <w:pPr>
              <w:rPr>
                <w:szCs w:val="24"/>
              </w:rPr>
            </w:pPr>
            <w:r w:rsidRPr="00BB1D57">
              <w:rPr>
                <w:szCs w:val="24"/>
              </w:rPr>
              <w:t>B</w:t>
            </w:r>
          </w:p>
        </w:tc>
        <w:tc>
          <w:tcPr>
            <w:tcW w:w="4105" w:type="dxa"/>
          </w:tcPr>
          <w:p w14:paraId="13BC56B0" w14:textId="77777777" w:rsidR="001B005C" w:rsidRPr="00BB1D57" w:rsidRDefault="001B005C" w:rsidP="00A14D7E">
            <w:pPr>
              <w:rPr>
                <w:szCs w:val="24"/>
              </w:rPr>
            </w:pPr>
            <w:proofErr w:type="spellStart"/>
            <w:r w:rsidRPr="00BB1D57">
              <w:rPr>
                <w:szCs w:val="24"/>
              </w:rPr>
              <w:t>дублировать</w:t>
            </w:r>
            <w:proofErr w:type="spellEnd"/>
            <w:r w:rsidRPr="00BB1D57">
              <w:rPr>
                <w:szCs w:val="24"/>
              </w:rPr>
              <w:t xml:space="preserve">, </w:t>
            </w:r>
            <w:proofErr w:type="spellStart"/>
            <w:r w:rsidRPr="00BB1D57">
              <w:rPr>
                <w:szCs w:val="24"/>
              </w:rPr>
              <w:t>копировать</w:t>
            </w:r>
            <w:proofErr w:type="spellEnd"/>
          </w:p>
        </w:tc>
      </w:tr>
      <w:tr w:rsidR="001B005C" w:rsidRPr="00BB1D57" w14:paraId="6B29F308" w14:textId="77777777" w:rsidTr="00A14D7E">
        <w:tc>
          <w:tcPr>
            <w:tcW w:w="562" w:type="dxa"/>
          </w:tcPr>
          <w:p w14:paraId="79DA1D0A" w14:textId="77777777" w:rsidR="001B005C" w:rsidRPr="00BB1D57" w:rsidRDefault="001B005C" w:rsidP="00A14D7E">
            <w:pPr>
              <w:rPr>
                <w:szCs w:val="24"/>
              </w:rPr>
            </w:pPr>
            <w:r w:rsidRPr="00BB1D57">
              <w:rPr>
                <w:szCs w:val="24"/>
              </w:rPr>
              <w:t>3</w:t>
            </w:r>
          </w:p>
        </w:tc>
        <w:tc>
          <w:tcPr>
            <w:tcW w:w="4110" w:type="dxa"/>
          </w:tcPr>
          <w:p w14:paraId="3F98F79A" w14:textId="77777777" w:rsidR="001B005C" w:rsidRPr="00BB1D57" w:rsidRDefault="001B005C" w:rsidP="00A14D7E">
            <w:pPr>
              <w:rPr>
                <w:szCs w:val="24"/>
              </w:rPr>
            </w:pPr>
            <w:r w:rsidRPr="00BB1D57">
              <w:rPr>
                <w:szCs w:val="24"/>
              </w:rPr>
              <w:t xml:space="preserve">automate </w:t>
            </w:r>
          </w:p>
        </w:tc>
        <w:tc>
          <w:tcPr>
            <w:tcW w:w="568" w:type="dxa"/>
          </w:tcPr>
          <w:p w14:paraId="6A5FA93B" w14:textId="77777777" w:rsidR="001B005C" w:rsidRPr="00BB1D57" w:rsidRDefault="001B005C" w:rsidP="00A14D7E">
            <w:pPr>
              <w:rPr>
                <w:szCs w:val="24"/>
              </w:rPr>
            </w:pPr>
            <w:r w:rsidRPr="00BB1D57">
              <w:rPr>
                <w:szCs w:val="24"/>
              </w:rPr>
              <w:t>C</w:t>
            </w:r>
          </w:p>
        </w:tc>
        <w:tc>
          <w:tcPr>
            <w:tcW w:w="4105" w:type="dxa"/>
          </w:tcPr>
          <w:p w14:paraId="72EC37EA" w14:textId="77777777" w:rsidR="001B005C" w:rsidRPr="00BB1D57" w:rsidRDefault="001B005C" w:rsidP="00A14D7E">
            <w:pPr>
              <w:autoSpaceDE w:val="0"/>
              <w:autoSpaceDN w:val="0"/>
              <w:adjustRightInd w:val="0"/>
              <w:rPr>
                <w:szCs w:val="24"/>
              </w:rPr>
            </w:pPr>
            <w:proofErr w:type="spellStart"/>
            <w:r w:rsidRPr="00BB1D57">
              <w:rPr>
                <w:szCs w:val="24"/>
              </w:rPr>
              <w:t>рассуждение</w:t>
            </w:r>
            <w:proofErr w:type="spellEnd"/>
          </w:p>
        </w:tc>
      </w:tr>
    </w:tbl>
    <w:p w14:paraId="435D70D1" w14:textId="77777777" w:rsidR="001B005C" w:rsidRPr="00BB1D57" w:rsidRDefault="001B005C" w:rsidP="001B005C">
      <w:pPr>
        <w:rPr>
          <w:szCs w:val="24"/>
        </w:rPr>
      </w:pPr>
    </w:p>
    <w:p w14:paraId="72BDE5F4" w14:textId="77777777" w:rsidR="001B005C" w:rsidRPr="00BB1D57" w:rsidRDefault="001B005C" w:rsidP="001B005C">
      <w:pPr>
        <w:rPr>
          <w:szCs w:val="24"/>
        </w:rPr>
      </w:pPr>
      <w:proofErr w:type="spellStart"/>
      <w:r w:rsidRPr="00BB1D57">
        <w:rPr>
          <w:szCs w:val="24"/>
        </w:rPr>
        <w:t>Ответ</w:t>
      </w:r>
      <w:proofErr w:type="spellEnd"/>
      <w:r w:rsidRPr="00BB1D57">
        <w:rPr>
          <w:szCs w:val="24"/>
        </w:rPr>
        <w:t xml:space="preserve">: 1 – b, 2- </w:t>
      </w:r>
      <w:proofErr w:type="gramStart"/>
      <w:r w:rsidRPr="00BB1D57">
        <w:rPr>
          <w:szCs w:val="24"/>
        </w:rPr>
        <w:t>c  ,</w:t>
      </w:r>
      <w:proofErr w:type="gramEnd"/>
      <w:r w:rsidRPr="00BB1D57">
        <w:rPr>
          <w:szCs w:val="24"/>
        </w:rPr>
        <w:t xml:space="preserve"> 3 -   a</w:t>
      </w:r>
    </w:p>
    <w:p w14:paraId="7A2BAE49" w14:textId="77777777" w:rsidR="001B005C" w:rsidRPr="00BB1D57" w:rsidRDefault="001B005C" w:rsidP="001B005C">
      <w:pPr>
        <w:rPr>
          <w:szCs w:val="24"/>
        </w:rPr>
      </w:pPr>
    </w:p>
    <w:p w14:paraId="78CA0F0B" w14:textId="77777777" w:rsidR="001B005C" w:rsidRDefault="001B005C" w:rsidP="001B005C">
      <w:pPr>
        <w:rPr>
          <w:szCs w:val="24"/>
        </w:rPr>
      </w:pPr>
      <w:r w:rsidRPr="00BB1D57">
        <w:rPr>
          <w:szCs w:val="24"/>
        </w:rPr>
        <w:t xml:space="preserve">9.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p w14:paraId="1DEFD882" w14:textId="77777777" w:rsidR="001B005C" w:rsidRPr="00BB1D57" w:rsidRDefault="001B005C" w:rsidP="001B005C">
      <w:pPr>
        <w:rPr>
          <w:szCs w:val="24"/>
        </w:rPr>
      </w:pPr>
    </w:p>
    <w:tbl>
      <w:tblPr>
        <w:tblStyle w:val="afb"/>
        <w:tblW w:w="0" w:type="auto"/>
        <w:tblLook w:val="04A0" w:firstRow="1" w:lastRow="0" w:firstColumn="1" w:lastColumn="0" w:noHBand="0" w:noVBand="1"/>
      </w:tblPr>
      <w:tblGrid>
        <w:gridCol w:w="1045"/>
        <w:gridCol w:w="3525"/>
        <w:gridCol w:w="1099"/>
        <w:gridCol w:w="3674"/>
      </w:tblGrid>
      <w:tr w:rsidR="001B005C" w:rsidRPr="00BB1D57" w14:paraId="09A8A54E" w14:textId="77777777" w:rsidTr="00A14D7E">
        <w:tc>
          <w:tcPr>
            <w:tcW w:w="562" w:type="dxa"/>
          </w:tcPr>
          <w:p w14:paraId="7AB001D1" w14:textId="77777777" w:rsidR="001B005C" w:rsidRPr="00BB1D57" w:rsidRDefault="001B005C" w:rsidP="00A14D7E">
            <w:pPr>
              <w:rPr>
                <w:szCs w:val="24"/>
              </w:rPr>
            </w:pPr>
            <w:r w:rsidRPr="00BB1D57">
              <w:rPr>
                <w:szCs w:val="24"/>
              </w:rPr>
              <w:t>1</w:t>
            </w:r>
          </w:p>
        </w:tc>
        <w:tc>
          <w:tcPr>
            <w:tcW w:w="4110" w:type="dxa"/>
          </w:tcPr>
          <w:p w14:paraId="4D42B3A0" w14:textId="77777777" w:rsidR="001B005C" w:rsidRPr="00BB1D57" w:rsidRDefault="001B005C" w:rsidP="00A14D7E">
            <w:pPr>
              <w:rPr>
                <w:szCs w:val="24"/>
              </w:rPr>
            </w:pPr>
            <w:r w:rsidRPr="00BB1D57">
              <w:rPr>
                <w:szCs w:val="24"/>
              </w:rPr>
              <w:t xml:space="preserve">machine vision </w:t>
            </w:r>
          </w:p>
        </w:tc>
        <w:tc>
          <w:tcPr>
            <w:tcW w:w="568" w:type="dxa"/>
          </w:tcPr>
          <w:p w14:paraId="12F1CEFB" w14:textId="77777777" w:rsidR="001B005C" w:rsidRPr="00BB1D57" w:rsidRDefault="001B005C" w:rsidP="00A14D7E">
            <w:pPr>
              <w:rPr>
                <w:szCs w:val="24"/>
              </w:rPr>
            </w:pPr>
            <w:r w:rsidRPr="00BB1D57">
              <w:rPr>
                <w:szCs w:val="24"/>
              </w:rPr>
              <w:t>A</w:t>
            </w:r>
          </w:p>
        </w:tc>
        <w:tc>
          <w:tcPr>
            <w:tcW w:w="4105" w:type="dxa"/>
          </w:tcPr>
          <w:p w14:paraId="619E1C18" w14:textId="77777777" w:rsidR="001B005C" w:rsidRPr="00BB1D57" w:rsidRDefault="001B005C" w:rsidP="00A14D7E">
            <w:pPr>
              <w:rPr>
                <w:szCs w:val="24"/>
              </w:rPr>
            </w:pPr>
            <w:proofErr w:type="spellStart"/>
            <w:r w:rsidRPr="00BB1D57">
              <w:rPr>
                <w:szCs w:val="24"/>
              </w:rPr>
              <w:t>робототехника</w:t>
            </w:r>
            <w:proofErr w:type="spellEnd"/>
          </w:p>
        </w:tc>
      </w:tr>
      <w:tr w:rsidR="001B005C" w:rsidRPr="00BB1D57" w14:paraId="2B0D48F9" w14:textId="77777777" w:rsidTr="00A14D7E">
        <w:tc>
          <w:tcPr>
            <w:tcW w:w="562" w:type="dxa"/>
          </w:tcPr>
          <w:p w14:paraId="25DA59FC" w14:textId="77777777" w:rsidR="001B005C" w:rsidRPr="00BB1D57" w:rsidRDefault="001B005C" w:rsidP="00A14D7E">
            <w:pPr>
              <w:rPr>
                <w:szCs w:val="24"/>
              </w:rPr>
            </w:pPr>
            <w:r w:rsidRPr="00BB1D57">
              <w:rPr>
                <w:szCs w:val="24"/>
              </w:rPr>
              <w:t>2</w:t>
            </w:r>
          </w:p>
        </w:tc>
        <w:tc>
          <w:tcPr>
            <w:tcW w:w="4110" w:type="dxa"/>
          </w:tcPr>
          <w:p w14:paraId="44BAD850" w14:textId="77777777" w:rsidR="001B005C" w:rsidRPr="00BB1D57" w:rsidRDefault="001B005C" w:rsidP="00A14D7E">
            <w:pPr>
              <w:autoSpaceDE w:val="0"/>
              <w:autoSpaceDN w:val="0"/>
              <w:adjustRightInd w:val="0"/>
              <w:rPr>
                <w:szCs w:val="24"/>
              </w:rPr>
            </w:pPr>
            <w:r w:rsidRPr="00BB1D57">
              <w:rPr>
                <w:szCs w:val="24"/>
              </w:rPr>
              <w:t xml:space="preserve">sentiment analysis </w:t>
            </w:r>
          </w:p>
        </w:tc>
        <w:tc>
          <w:tcPr>
            <w:tcW w:w="568" w:type="dxa"/>
          </w:tcPr>
          <w:p w14:paraId="4F093EA4" w14:textId="77777777" w:rsidR="001B005C" w:rsidRPr="00BB1D57" w:rsidRDefault="001B005C" w:rsidP="00A14D7E">
            <w:pPr>
              <w:rPr>
                <w:szCs w:val="24"/>
              </w:rPr>
            </w:pPr>
            <w:r w:rsidRPr="00BB1D57">
              <w:rPr>
                <w:szCs w:val="24"/>
              </w:rPr>
              <w:t>B</w:t>
            </w:r>
          </w:p>
        </w:tc>
        <w:tc>
          <w:tcPr>
            <w:tcW w:w="4105" w:type="dxa"/>
          </w:tcPr>
          <w:p w14:paraId="30B501A8" w14:textId="77777777" w:rsidR="001B005C" w:rsidRPr="00BB1D57" w:rsidRDefault="001B005C" w:rsidP="00A14D7E">
            <w:pPr>
              <w:rPr>
                <w:szCs w:val="24"/>
              </w:rPr>
            </w:pPr>
            <w:proofErr w:type="spellStart"/>
            <w:r w:rsidRPr="00BB1D57">
              <w:rPr>
                <w:szCs w:val="24"/>
              </w:rPr>
              <w:t>машинное</w:t>
            </w:r>
            <w:proofErr w:type="spellEnd"/>
            <w:r w:rsidRPr="00BB1D57">
              <w:rPr>
                <w:szCs w:val="24"/>
              </w:rPr>
              <w:t xml:space="preserve"> </w:t>
            </w:r>
            <w:proofErr w:type="spellStart"/>
            <w:r w:rsidRPr="00BB1D57">
              <w:rPr>
                <w:szCs w:val="24"/>
              </w:rPr>
              <w:t>зрение</w:t>
            </w:r>
            <w:proofErr w:type="spellEnd"/>
          </w:p>
        </w:tc>
      </w:tr>
      <w:tr w:rsidR="001B005C" w:rsidRPr="00BB1D57" w14:paraId="07435B0C" w14:textId="77777777" w:rsidTr="00A14D7E">
        <w:tc>
          <w:tcPr>
            <w:tcW w:w="562" w:type="dxa"/>
          </w:tcPr>
          <w:p w14:paraId="37B5421D" w14:textId="77777777" w:rsidR="001B005C" w:rsidRPr="00BB1D57" w:rsidRDefault="001B005C" w:rsidP="00A14D7E">
            <w:pPr>
              <w:rPr>
                <w:szCs w:val="24"/>
              </w:rPr>
            </w:pPr>
            <w:r w:rsidRPr="00BB1D57">
              <w:rPr>
                <w:szCs w:val="24"/>
              </w:rPr>
              <w:t>3</w:t>
            </w:r>
          </w:p>
        </w:tc>
        <w:tc>
          <w:tcPr>
            <w:tcW w:w="4110" w:type="dxa"/>
          </w:tcPr>
          <w:p w14:paraId="3FB61B37" w14:textId="77777777" w:rsidR="001B005C" w:rsidRPr="00BB1D57" w:rsidRDefault="001B005C" w:rsidP="00A14D7E">
            <w:pPr>
              <w:rPr>
                <w:szCs w:val="24"/>
              </w:rPr>
            </w:pPr>
            <w:r w:rsidRPr="00BB1D57">
              <w:rPr>
                <w:szCs w:val="24"/>
              </w:rPr>
              <w:t xml:space="preserve">robotics </w:t>
            </w:r>
          </w:p>
        </w:tc>
        <w:tc>
          <w:tcPr>
            <w:tcW w:w="568" w:type="dxa"/>
          </w:tcPr>
          <w:p w14:paraId="483EEE2A" w14:textId="77777777" w:rsidR="001B005C" w:rsidRPr="00BB1D57" w:rsidRDefault="001B005C" w:rsidP="00A14D7E">
            <w:pPr>
              <w:rPr>
                <w:szCs w:val="24"/>
              </w:rPr>
            </w:pPr>
            <w:r w:rsidRPr="00BB1D57">
              <w:rPr>
                <w:szCs w:val="24"/>
              </w:rPr>
              <w:t>C</w:t>
            </w:r>
          </w:p>
        </w:tc>
        <w:tc>
          <w:tcPr>
            <w:tcW w:w="4105" w:type="dxa"/>
          </w:tcPr>
          <w:p w14:paraId="31438B4A" w14:textId="77777777" w:rsidR="001B005C" w:rsidRPr="00BB1D57" w:rsidRDefault="001B005C" w:rsidP="00A14D7E">
            <w:pPr>
              <w:autoSpaceDE w:val="0"/>
              <w:autoSpaceDN w:val="0"/>
              <w:adjustRightInd w:val="0"/>
              <w:rPr>
                <w:szCs w:val="24"/>
              </w:rPr>
            </w:pPr>
          </w:p>
        </w:tc>
      </w:tr>
    </w:tbl>
    <w:p w14:paraId="3E088193" w14:textId="77777777" w:rsidR="001B005C" w:rsidRPr="00BB1D57" w:rsidRDefault="001B005C" w:rsidP="001B005C">
      <w:pPr>
        <w:rPr>
          <w:szCs w:val="24"/>
        </w:rPr>
      </w:pPr>
    </w:p>
    <w:p w14:paraId="675FB04D"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1551B05F" w14:textId="77777777" w:rsidR="001B005C" w:rsidRPr="00A53ABC" w:rsidRDefault="001B005C" w:rsidP="001B005C">
      <w:pPr>
        <w:rPr>
          <w:szCs w:val="24"/>
        </w:rPr>
      </w:pPr>
    </w:p>
    <w:p w14:paraId="5CFB7A40" w14:textId="77777777" w:rsidR="001B005C" w:rsidRDefault="001B005C" w:rsidP="001B005C">
      <w:pPr>
        <w:rPr>
          <w:szCs w:val="24"/>
        </w:rPr>
      </w:pPr>
      <w:r w:rsidRPr="00A53ABC">
        <w:rPr>
          <w:szCs w:val="24"/>
        </w:rPr>
        <w:t xml:space="preserve">10.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p w14:paraId="7B28236A" w14:textId="77777777" w:rsidR="001B005C" w:rsidRPr="00A53ABC" w:rsidRDefault="001B005C" w:rsidP="001B005C">
      <w:pPr>
        <w:rPr>
          <w:szCs w:val="24"/>
        </w:rPr>
      </w:pPr>
    </w:p>
    <w:tbl>
      <w:tblPr>
        <w:tblStyle w:val="afb"/>
        <w:tblW w:w="0" w:type="auto"/>
        <w:tblLook w:val="04A0" w:firstRow="1" w:lastRow="0" w:firstColumn="1" w:lastColumn="0" w:noHBand="0" w:noVBand="1"/>
      </w:tblPr>
      <w:tblGrid>
        <w:gridCol w:w="1045"/>
        <w:gridCol w:w="3517"/>
        <w:gridCol w:w="1099"/>
        <w:gridCol w:w="3682"/>
      </w:tblGrid>
      <w:tr w:rsidR="001B005C" w:rsidRPr="00BB1D57" w14:paraId="5FE43F84" w14:textId="77777777" w:rsidTr="00A14D7E">
        <w:tc>
          <w:tcPr>
            <w:tcW w:w="562" w:type="dxa"/>
          </w:tcPr>
          <w:p w14:paraId="368DC1E4" w14:textId="77777777" w:rsidR="001B005C" w:rsidRPr="00BB1D57" w:rsidRDefault="001B005C" w:rsidP="00A14D7E">
            <w:pPr>
              <w:rPr>
                <w:szCs w:val="24"/>
              </w:rPr>
            </w:pPr>
            <w:r w:rsidRPr="00BB1D57">
              <w:rPr>
                <w:szCs w:val="24"/>
              </w:rPr>
              <w:lastRenderedPageBreak/>
              <w:t>1</w:t>
            </w:r>
          </w:p>
        </w:tc>
        <w:tc>
          <w:tcPr>
            <w:tcW w:w="4110" w:type="dxa"/>
          </w:tcPr>
          <w:p w14:paraId="77541D18" w14:textId="77777777" w:rsidR="001B005C" w:rsidRPr="00BB1D57" w:rsidRDefault="001B005C" w:rsidP="00A14D7E">
            <w:pPr>
              <w:autoSpaceDE w:val="0"/>
              <w:autoSpaceDN w:val="0"/>
              <w:adjustRightInd w:val="0"/>
              <w:rPr>
                <w:szCs w:val="24"/>
              </w:rPr>
            </w:pPr>
            <w:r w:rsidRPr="00BB1D57">
              <w:rPr>
                <w:szCs w:val="24"/>
              </w:rPr>
              <w:t xml:space="preserve">image recognition </w:t>
            </w:r>
          </w:p>
        </w:tc>
        <w:tc>
          <w:tcPr>
            <w:tcW w:w="568" w:type="dxa"/>
          </w:tcPr>
          <w:p w14:paraId="70ED16AE" w14:textId="77777777" w:rsidR="001B005C" w:rsidRPr="00BB1D57" w:rsidRDefault="001B005C" w:rsidP="00A14D7E">
            <w:pPr>
              <w:rPr>
                <w:szCs w:val="24"/>
              </w:rPr>
            </w:pPr>
            <w:r w:rsidRPr="00BB1D57">
              <w:rPr>
                <w:szCs w:val="24"/>
              </w:rPr>
              <w:t>A</w:t>
            </w:r>
          </w:p>
        </w:tc>
        <w:tc>
          <w:tcPr>
            <w:tcW w:w="4105" w:type="dxa"/>
          </w:tcPr>
          <w:p w14:paraId="528BFFE1" w14:textId="77777777" w:rsidR="001B005C" w:rsidRPr="00BB1D57" w:rsidRDefault="001B005C" w:rsidP="00A14D7E">
            <w:pPr>
              <w:autoSpaceDE w:val="0"/>
              <w:autoSpaceDN w:val="0"/>
              <w:adjustRightInd w:val="0"/>
              <w:rPr>
                <w:szCs w:val="24"/>
              </w:rPr>
            </w:pPr>
            <w:proofErr w:type="spellStart"/>
            <w:r w:rsidRPr="00BB1D57">
              <w:rPr>
                <w:szCs w:val="24"/>
              </w:rPr>
              <w:t>глубокое</w:t>
            </w:r>
            <w:proofErr w:type="spellEnd"/>
            <w:r w:rsidRPr="00BB1D57">
              <w:rPr>
                <w:szCs w:val="24"/>
              </w:rPr>
              <w:t xml:space="preserve"> </w:t>
            </w:r>
            <w:proofErr w:type="spellStart"/>
            <w:r w:rsidRPr="00BB1D57">
              <w:rPr>
                <w:szCs w:val="24"/>
              </w:rPr>
              <w:t>обучение</w:t>
            </w:r>
            <w:proofErr w:type="spellEnd"/>
          </w:p>
        </w:tc>
      </w:tr>
      <w:tr w:rsidR="001B005C" w:rsidRPr="00BB1D57" w14:paraId="55277A5C" w14:textId="77777777" w:rsidTr="00A14D7E">
        <w:tc>
          <w:tcPr>
            <w:tcW w:w="562" w:type="dxa"/>
          </w:tcPr>
          <w:p w14:paraId="5265908E" w14:textId="77777777" w:rsidR="001B005C" w:rsidRPr="00BB1D57" w:rsidRDefault="001B005C" w:rsidP="00A14D7E">
            <w:pPr>
              <w:rPr>
                <w:szCs w:val="24"/>
              </w:rPr>
            </w:pPr>
            <w:r w:rsidRPr="00BB1D57">
              <w:rPr>
                <w:szCs w:val="24"/>
              </w:rPr>
              <w:t>2</w:t>
            </w:r>
          </w:p>
        </w:tc>
        <w:tc>
          <w:tcPr>
            <w:tcW w:w="4110" w:type="dxa"/>
          </w:tcPr>
          <w:p w14:paraId="1D677D1E" w14:textId="77777777" w:rsidR="001B005C" w:rsidRPr="00BB1D57" w:rsidRDefault="001B005C" w:rsidP="00A14D7E">
            <w:pPr>
              <w:autoSpaceDE w:val="0"/>
              <w:autoSpaceDN w:val="0"/>
              <w:adjustRightInd w:val="0"/>
              <w:rPr>
                <w:szCs w:val="24"/>
              </w:rPr>
            </w:pPr>
            <w:r w:rsidRPr="00BB1D57">
              <w:rPr>
                <w:szCs w:val="24"/>
              </w:rPr>
              <w:t xml:space="preserve">deep learning </w:t>
            </w:r>
          </w:p>
        </w:tc>
        <w:tc>
          <w:tcPr>
            <w:tcW w:w="568" w:type="dxa"/>
          </w:tcPr>
          <w:p w14:paraId="2637A019" w14:textId="77777777" w:rsidR="001B005C" w:rsidRPr="00BB1D57" w:rsidRDefault="001B005C" w:rsidP="00A14D7E">
            <w:pPr>
              <w:rPr>
                <w:szCs w:val="24"/>
              </w:rPr>
            </w:pPr>
            <w:r w:rsidRPr="00BB1D57">
              <w:rPr>
                <w:szCs w:val="24"/>
              </w:rPr>
              <w:t>B</w:t>
            </w:r>
          </w:p>
        </w:tc>
        <w:tc>
          <w:tcPr>
            <w:tcW w:w="4105" w:type="dxa"/>
          </w:tcPr>
          <w:p w14:paraId="3F059B66" w14:textId="77777777" w:rsidR="001B005C" w:rsidRPr="00BB1D57" w:rsidRDefault="001B005C" w:rsidP="00A14D7E">
            <w:pPr>
              <w:autoSpaceDE w:val="0"/>
              <w:autoSpaceDN w:val="0"/>
              <w:adjustRightInd w:val="0"/>
              <w:rPr>
                <w:szCs w:val="24"/>
              </w:rPr>
            </w:pPr>
            <w:proofErr w:type="spellStart"/>
            <w:r w:rsidRPr="00BB1D57">
              <w:rPr>
                <w:szCs w:val="24"/>
              </w:rPr>
              <w:t>распознавание</w:t>
            </w:r>
            <w:proofErr w:type="spellEnd"/>
            <w:r w:rsidRPr="00BB1D57">
              <w:rPr>
                <w:szCs w:val="24"/>
              </w:rPr>
              <w:t xml:space="preserve"> </w:t>
            </w:r>
            <w:proofErr w:type="spellStart"/>
            <w:r w:rsidRPr="00BB1D57">
              <w:rPr>
                <w:szCs w:val="24"/>
              </w:rPr>
              <w:t>изображений</w:t>
            </w:r>
            <w:proofErr w:type="spellEnd"/>
            <w:r w:rsidRPr="00BB1D57">
              <w:rPr>
                <w:szCs w:val="24"/>
              </w:rPr>
              <w:t xml:space="preserve"> </w:t>
            </w:r>
          </w:p>
        </w:tc>
      </w:tr>
      <w:tr w:rsidR="001B005C" w:rsidRPr="00BB1D57" w14:paraId="2E50FA4F" w14:textId="77777777" w:rsidTr="00A14D7E">
        <w:tc>
          <w:tcPr>
            <w:tcW w:w="562" w:type="dxa"/>
          </w:tcPr>
          <w:p w14:paraId="668E013F" w14:textId="77777777" w:rsidR="001B005C" w:rsidRPr="00BB1D57" w:rsidRDefault="001B005C" w:rsidP="00A14D7E">
            <w:pPr>
              <w:rPr>
                <w:szCs w:val="24"/>
              </w:rPr>
            </w:pPr>
            <w:r w:rsidRPr="00BB1D57">
              <w:rPr>
                <w:szCs w:val="24"/>
              </w:rPr>
              <w:t>3</w:t>
            </w:r>
          </w:p>
        </w:tc>
        <w:tc>
          <w:tcPr>
            <w:tcW w:w="4110" w:type="dxa"/>
          </w:tcPr>
          <w:p w14:paraId="70D2C851" w14:textId="77777777" w:rsidR="001B005C" w:rsidRPr="00BB1D57" w:rsidRDefault="001B005C" w:rsidP="00A14D7E">
            <w:pPr>
              <w:rPr>
                <w:szCs w:val="24"/>
              </w:rPr>
            </w:pPr>
            <w:r w:rsidRPr="00BB1D57">
              <w:rPr>
                <w:szCs w:val="24"/>
              </w:rPr>
              <w:t xml:space="preserve">outcome </w:t>
            </w:r>
          </w:p>
        </w:tc>
        <w:tc>
          <w:tcPr>
            <w:tcW w:w="568" w:type="dxa"/>
          </w:tcPr>
          <w:p w14:paraId="615BC3FC" w14:textId="77777777" w:rsidR="001B005C" w:rsidRPr="00BB1D57" w:rsidRDefault="001B005C" w:rsidP="00A14D7E">
            <w:pPr>
              <w:rPr>
                <w:szCs w:val="24"/>
              </w:rPr>
            </w:pPr>
            <w:r w:rsidRPr="00BB1D57">
              <w:rPr>
                <w:szCs w:val="24"/>
              </w:rPr>
              <w:t>C</w:t>
            </w:r>
          </w:p>
        </w:tc>
        <w:tc>
          <w:tcPr>
            <w:tcW w:w="4105" w:type="dxa"/>
          </w:tcPr>
          <w:p w14:paraId="187A7E6E" w14:textId="77777777" w:rsidR="001B005C" w:rsidRPr="00BB1D57" w:rsidRDefault="001B005C" w:rsidP="00A14D7E">
            <w:pPr>
              <w:rPr>
                <w:szCs w:val="24"/>
              </w:rPr>
            </w:pPr>
            <w:proofErr w:type="spellStart"/>
            <w:r w:rsidRPr="00BB1D57">
              <w:rPr>
                <w:szCs w:val="24"/>
              </w:rPr>
              <w:t>результат</w:t>
            </w:r>
            <w:proofErr w:type="spellEnd"/>
          </w:p>
        </w:tc>
      </w:tr>
    </w:tbl>
    <w:p w14:paraId="739F72F3" w14:textId="77777777" w:rsidR="001B005C" w:rsidRPr="00BB1D57" w:rsidRDefault="001B005C" w:rsidP="001B005C">
      <w:pPr>
        <w:rPr>
          <w:szCs w:val="24"/>
        </w:rPr>
      </w:pPr>
    </w:p>
    <w:p w14:paraId="4709D4B4" w14:textId="77777777" w:rsidR="001B005C" w:rsidRPr="00BB1D57" w:rsidRDefault="001B005C" w:rsidP="001B005C">
      <w:pPr>
        <w:rPr>
          <w:szCs w:val="24"/>
        </w:rPr>
      </w:pPr>
      <w:proofErr w:type="spellStart"/>
      <w:r w:rsidRPr="00BB1D57">
        <w:rPr>
          <w:szCs w:val="24"/>
        </w:rPr>
        <w:t>Ответ</w:t>
      </w:r>
      <w:proofErr w:type="spellEnd"/>
      <w:r w:rsidRPr="00BB1D57">
        <w:rPr>
          <w:szCs w:val="24"/>
        </w:rPr>
        <w:t>: 1 – b, 2</w:t>
      </w:r>
      <w:proofErr w:type="gramStart"/>
      <w:r w:rsidRPr="00BB1D57">
        <w:rPr>
          <w:szCs w:val="24"/>
        </w:rPr>
        <w:t>-  a</w:t>
      </w:r>
      <w:proofErr w:type="gramEnd"/>
      <w:r w:rsidRPr="00BB1D57">
        <w:rPr>
          <w:szCs w:val="24"/>
        </w:rPr>
        <w:t xml:space="preserve"> , 3 -   c</w:t>
      </w:r>
    </w:p>
    <w:p w14:paraId="5F31E41E" w14:textId="77777777" w:rsidR="001B005C" w:rsidRDefault="001B005C" w:rsidP="001B005C">
      <w:pPr>
        <w:rPr>
          <w:szCs w:val="24"/>
        </w:rPr>
      </w:pPr>
    </w:p>
    <w:p w14:paraId="33313E65" w14:textId="77777777" w:rsidR="001B005C" w:rsidRPr="001B005C" w:rsidRDefault="001B005C" w:rsidP="001B005C">
      <w:pPr>
        <w:rPr>
          <w:szCs w:val="24"/>
          <w:lang w:val="ru-RU"/>
        </w:rPr>
      </w:pPr>
    </w:p>
    <w:p w14:paraId="03336AA2" w14:textId="79E7E860" w:rsidR="001B005C" w:rsidRPr="001B005C" w:rsidRDefault="001B005C" w:rsidP="001B005C">
      <w:pPr>
        <w:rPr>
          <w:szCs w:val="24"/>
          <w:lang w:val="ru-RU"/>
        </w:rPr>
      </w:pPr>
      <w:r>
        <w:rPr>
          <w:szCs w:val="24"/>
          <w:lang w:val="ru-RU"/>
        </w:rPr>
        <w:t>1</w:t>
      </w:r>
      <w:r w:rsidRPr="001B005C">
        <w:rPr>
          <w:szCs w:val="24"/>
          <w:lang w:val="ru-RU"/>
        </w:rPr>
        <w:t>1.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и запишите аргумент(ы), обосновывающие выбор ответа.</w:t>
      </w:r>
    </w:p>
    <w:p w14:paraId="668E7655" w14:textId="77777777" w:rsidR="001B005C" w:rsidRPr="001B005C" w:rsidRDefault="001B005C" w:rsidP="001B005C">
      <w:pPr>
        <w:rPr>
          <w:szCs w:val="24"/>
          <w:lang w:val="ru-RU"/>
        </w:rPr>
      </w:pPr>
    </w:p>
    <w:p w14:paraId="025E7E8A" w14:textId="77777777" w:rsidR="001B005C" w:rsidRPr="00BC7143" w:rsidRDefault="001B005C" w:rsidP="001B005C">
      <w:pPr>
        <w:rPr>
          <w:szCs w:val="24"/>
        </w:rPr>
      </w:pPr>
      <w:r w:rsidRPr="00BC7143">
        <w:rPr>
          <w:szCs w:val="24"/>
        </w:rPr>
        <w:t xml:space="preserve">Software is the term used to describe the instructions that tell the hardware how to perform a task. Without software instructions, the hardware </w:t>
      </w:r>
      <w:proofErr w:type="gramStart"/>
      <w:r w:rsidRPr="00BC7143">
        <w:rPr>
          <w:szCs w:val="24"/>
        </w:rPr>
        <w:t>doesn't</w:t>
      </w:r>
      <w:proofErr w:type="gramEnd"/>
      <w:r w:rsidRPr="00BC7143">
        <w:rPr>
          <w:szCs w:val="24"/>
        </w:rPr>
        <w:t xml:space="preserve"> know what to do. People, however, are the most important component of the computer system: they create the computer software instructions and respond to the procedures that those instructions present.</w:t>
      </w:r>
    </w:p>
    <w:p w14:paraId="7E292E93" w14:textId="77777777" w:rsidR="001B005C" w:rsidRPr="00BC7143" w:rsidRDefault="001B005C" w:rsidP="001B005C">
      <w:pPr>
        <w:rPr>
          <w:szCs w:val="24"/>
        </w:rPr>
      </w:pPr>
    </w:p>
    <w:p w14:paraId="0CECB152" w14:textId="77777777" w:rsidR="001B005C" w:rsidRDefault="001B005C" w:rsidP="001B005C">
      <w:pPr>
        <w:rPr>
          <w:szCs w:val="24"/>
        </w:rPr>
      </w:pPr>
      <w:proofErr w:type="gramStart"/>
      <w:r w:rsidRPr="0084458A">
        <w:rPr>
          <w:szCs w:val="24"/>
        </w:rPr>
        <w:t>a</w:t>
      </w:r>
      <w:proofErr w:type="gramEnd"/>
      <w:r w:rsidRPr="0084458A">
        <w:rPr>
          <w:szCs w:val="24"/>
        </w:rPr>
        <w:t xml:space="preserve">). </w:t>
      </w:r>
      <w:r w:rsidRPr="00BC7143">
        <w:rPr>
          <w:szCs w:val="24"/>
        </w:rPr>
        <w:t>Software and hardware are dependent on each other</w:t>
      </w:r>
      <w:r>
        <w:rPr>
          <w:szCs w:val="24"/>
        </w:rPr>
        <w:t>.</w:t>
      </w:r>
    </w:p>
    <w:p w14:paraId="6F5B6131" w14:textId="77777777" w:rsidR="001B005C" w:rsidRPr="00BC7143" w:rsidRDefault="001B005C" w:rsidP="001B005C">
      <w:pPr>
        <w:rPr>
          <w:szCs w:val="24"/>
        </w:rPr>
      </w:pPr>
      <w:r w:rsidRPr="00BC7143">
        <w:rPr>
          <w:szCs w:val="24"/>
        </w:rPr>
        <w:t>b)</w:t>
      </w:r>
      <w:proofErr w:type="gramStart"/>
      <w:r w:rsidRPr="00BC7143">
        <w:rPr>
          <w:szCs w:val="24"/>
        </w:rPr>
        <w:t>.  Hardware</w:t>
      </w:r>
      <w:proofErr w:type="gramEnd"/>
      <w:r w:rsidRPr="00BC7143">
        <w:rPr>
          <w:szCs w:val="24"/>
        </w:rPr>
        <w:t xml:space="preserve"> doesn’t require software to operate</w:t>
      </w:r>
      <w:r>
        <w:rPr>
          <w:szCs w:val="24"/>
        </w:rPr>
        <w:t>.</w:t>
      </w:r>
    </w:p>
    <w:p w14:paraId="1FAC7CCE" w14:textId="77777777" w:rsidR="001B005C" w:rsidRDefault="001B005C" w:rsidP="001B005C">
      <w:pPr>
        <w:rPr>
          <w:szCs w:val="24"/>
        </w:rPr>
      </w:pPr>
      <w:r w:rsidRPr="002B4B50">
        <w:rPr>
          <w:szCs w:val="24"/>
        </w:rPr>
        <w:t xml:space="preserve">c). </w:t>
      </w:r>
      <w:r>
        <w:rPr>
          <w:szCs w:val="24"/>
        </w:rPr>
        <w:t>S</w:t>
      </w:r>
      <w:r w:rsidRPr="00BC7143">
        <w:rPr>
          <w:szCs w:val="24"/>
        </w:rPr>
        <w:t>oftware consists of physical components that enable data processing</w:t>
      </w:r>
      <w:r>
        <w:rPr>
          <w:szCs w:val="24"/>
        </w:rPr>
        <w:t>.</w:t>
      </w:r>
    </w:p>
    <w:p w14:paraId="373CA2CF" w14:textId="77777777" w:rsidR="001B005C" w:rsidRPr="002B4B50" w:rsidRDefault="001B005C" w:rsidP="001B005C">
      <w:pPr>
        <w:rPr>
          <w:szCs w:val="24"/>
        </w:rPr>
      </w:pPr>
      <w:r w:rsidRPr="002B4B50">
        <w:rPr>
          <w:szCs w:val="24"/>
        </w:rPr>
        <w:t>d). Hardware consists of various sets of instructions</w:t>
      </w:r>
      <w:r>
        <w:rPr>
          <w:szCs w:val="24"/>
        </w:rPr>
        <w:t>.</w:t>
      </w:r>
    </w:p>
    <w:p w14:paraId="06AB7806" w14:textId="77777777" w:rsidR="001B005C" w:rsidRPr="005A1903" w:rsidRDefault="001B005C" w:rsidP="001B005C">
      <w:pPr>
        <w:rPr>
          <w:szCs w:val="24"/>
        </w:rPr>
      </w:pPr>
    </w:p>
    <w:p w14:paraId="2C3EACFA" w14:textId="77777777" w:rsidR="001B005C" w:rsidRPr="001B005C" w:rsidRDefault="001B005C" w:rsidP="001B005C">
      <w:pPr>
        <w:rPr>
          <w:szCs w:val="24"/>
          <w:lang w:val="ru-RU"/>
        </w:rPr>
      </w:pPr>
      <w:r w:rsidRPr="001B005C">
        <w:rPr>
          <w:szCs w:val="24"/>
          <w:lang w:val="ru-RU"/>
        </w:rPr>
        <w:t xml:space="preserve">Ответ: </w:t>
      </w:r>
      <w:r w:rsidRPr="00BC7143">
        <w:rPr>
          <w:szCs w:val="24"/>
        </w:rPr>
        <w:t>a</w:t>
      </w:r>
    </w:p>
    <w:p w14:paraId="47DD9F54" w14:textId="77777777" w:rsidR="001B005C" w:rsidRPr="001B005C" w:rsidRDefault="001B005C" w:rsidP="001B005C">
      <w:pPr>
        <w:rPr>
          <w:szCs w:val="24"/>
          <w:lang w:val="ru-RU"/>
        </w:rPr>
      </w:pPr>
    </w:p>
    <w:p w14:paraId="1C363827" w14:textId="50CAB019" w:rsidR="001B005C" w:rsidRPr="001B005C" w:rsidRDefault="001B005C" w:rsidP="001B005C">
      <w:pPr>
        <w:rPr>
          <w:szCs w:val="24"/>
          <w:lang w:val="ru-RU"/>
        </w:rPr>
      </w:pPr>
      <w:r>
        <w:rPr>
          <w:szCs w:val="24"/>
          <w:lang w:val="ru-RU"/>
        </w:rPr>
        <w:t>1</w:t>
      </w:r>
      <w:r w:rsidRPr="001B005C">
        <w:rPr>
          <w:szCs w:val="24"/>
          <w:lang w:val="ru-RU"/>
        </w:rPr>
        <w:t>2.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6714F374" w14:textId="77777777" w:rsidR="001B005C" w:rsidRPr="001B005C" w:rsidRDefault="001B005C" w:rsidP="001B005C">
      <w:pPr>
        <w:rPr>
          <w:szCs w:val="24"/>
          <w:lang w:val="ru-RU"/>
        </w:rPr>
      </w:pPr>
    </w:p>
    <w:p w14:paraId="29CC8754" w14:textId="77777777" w:rsidR="001B005C" w:rsidRPr="005A561D" w:rsidRDefault="001B005C" w:rsidP="001B005C">
      <w:pPr>
        <w:rPr>
          <w:szCs w:val="24"/>
        </w:rPr>
      </w:pPr>
      <w:r w:rsidRPr="005A561D">
        <w:rPr>
          <w:szCs w:val="24"/>
        </w:rPr>
        <w:t xml:space="preserve">The basic job of the computer is the processing of information. Computers accept information in the form of instruction called a program and characters called data to perform mathematical and logical operations, and then give the results. The data is raw material while information is organized, processed, refined and useful for </w:t>
      </w:r>
      <w:proofErr w:type="gramStart"/>
      <w:r w:rsidRPr="005A561D">
        <w:rPr>
          <w:szCs w:val="24"/>
        </w:rPr>
        <w:t>decision making</w:t>
      </w:r>
      <w:proofErr w:type="gramEnd"/>
      <w:r w:rsidRPr="005A561D">
        <w:rPr>
          <w:szCs w:val="24"/>
        </w:rPr>
        <w:t xml:space="preserve">. Computer </w:t>
      </w:r>
      <w:proofErr w:type="gramStart"/>
      <w:r w:rsidRPr="005A561D">
        <w:rPr>
          <w:szCs w:val="24"/>
        </w:rPr>
        <w:t>is used</w:t>
      </w:r>
      <w:proofErr w:type="gramEnd"/>
      <w:r w:rsidRPr="005A561D">
        <w:rPr>
          <w:szCs w:val="24"/>
        </w:rPr>
        <w:t xml:space="preserve"> to convert data into information. Computer </w:t>
      </w:r>
      <w:proofErr w:type="gramStart"/>
      <w:r w:rsidRPr="005A561D">
        <w:rPr>
          <w:szCs w:val="24"/>
        </w:rPr>
        <w:t>is also used</w:t>
      </w:r>
      <w:proofErr w:type="gramEnd"/>
      <w:r w:rsidRPr="005A561D">
        <w:rPr>
          <w:szCs w:val="24"/>
        </w:rPr>
        <w:t xml:space="preserve"> to store information in the digital form.</w:t>
      </w:r>
    </w:p>
    <w:p w14:paraId="2670615B" w14:textId="77777777" w:rsidR="001B005C" w:rsidRDefault="001B005C" w:rsidP="001B005C">
      <w:pPr>
        <w:rPr>
          <w:szCs w:val="24"/>
        </w:rPr>
      </w:pPr>
    </w:p>
    <w:p w14:paraId="4053B09B" w14:textId="77777777" w:rsidR="001B005C" w:rsidRPr="0058405B" w:rsidRDefault="001B005C" w:rsidP="001B005C">
      <w:pPr>
        <w:rPr>
          <w:szCs w:val="24"/>
        </w:rPr>
      </w:pPr>
      <w:r>
        <w:rPr>
          <w:szCs w:val="24"/>
        </w:rPr>
        <w:t>a</w:t>
      </w:r>
      <w:r w:rsidRPr="0058405B">
        <w:rPr>
          <w:szCs w:val="24"/>
        </w:rPr>
        <w:t xml:space="preserve">) </w:t>
      </w:r>
      <w:proofErr w:type="gramStart"/>
      <w:r>
        <w:rPr>
          <w:szCs w:val="24"/>
        </w:rPr>
        <w:t>the</w:t>
      </w:r>
      <w:proofErr w:type="gramEnd"/>
      <w:r>
        <w:rPr>
          <w:szCs w:val="24"/>
        </w:rPr>
        <w:t xml:space="preserve"> meaning of term </w:t>
      </w:r>
      <w:r w:rsidRPr="0058405B">
        <w:rPr>
          <w:szCs w:val="24"/>
        </w:rPr>
        <w:t>«</w:t>
      </w:r>
      <w:r>
        <w:rPr>
          <w:szCs w:val="24"/>
        </w:rPr>
        <w:t>data</w:t>
      </w:r>
      <w:r w:rsidRPr="0058405B">
        <w:rPr>
          <w:szCs w:val="24"/>
        </w:rPr>
        <w:t>»</w:t>
      </w:r>
    </w:p>
    <w:p w14:paraId="65AB0E43" w14:textId="77777777" w:rsidR="001B005C" w:rsidRPr="0058405B" w:rsidRDefault="001B005C" w:rsidP="001B005C">
      <w:pPr>
        <w:rPr>
          <w:szCs w:val="24"/>
        </w:rPr>
      </w:pPr>
      <w:r>
        <w:rPr>
          <w:szCs w:val="24"/>
        </w:rPr>
        <w:t>b</w:t>
      </w:r>
      <w:r w:rsidRPr="0058405B">
        <w:rPr>
          <w:szCs w:val="24"/>
        </w:rPr>
        <w:t xml:space="preserve">) </w:t>
      </w:r>
      <w:proofErr w:type="gramStart"/>
      <w:r>
        <w:rPr>
          <w:szCs w:val="24"/>
        </w:rPr>
        <w:t>the</w:t>
      </w:r>
      <w:proofErr w:type="gramEnd"/>
      <w:r w:rsidRPr="005A561D">
        <w:rPr>
          <w:szCs w:val="24"/>
        </w:rPr>
        <w:t xml:space="preserve"> basic job of </w:t>
      </w:r>
      <w:r>
        <w:rPr>
          <w:szCs w:val="24"/>
        </w:rPr>
        <w:t>the</w:t>
      </w:r>
      <w:r w:rsidRPr="005A561D">
        <w:rPr>
          <w:szCs w:val="24"/>
        </w:rPr>
        <w:t xml:space="preserve"> computer</w:t>
      </w:r>
    </w:p>
    <w:p w14:paraId="6E4F0604" w14:textId="77777777" w:rsidR="001B005C" w:rsidRPr="0058405B" w:rsidRDefault="001B005C" w:rsidP="001B005C">
      <w:pPr>
        <w:rPr>
          <w:szCs w:val="24"/>
        </w:rPr>
      </w:pPr>
      <w:r>
        <w:rPr>
          <w:szCs w:val="24"/>
        </w:rPr>
        <w:t>c</w:t>
      </w:r>
      <w:r w:rsidRPr="0058405B">
        <w:rPr>
          <w:szCs w:val="24"/>
        </w:rPr>
        <w:t xml:space="preserve">) </w:t>
      </w:r>
      <w:proofErr w:type="gramStart"/>
      <w:r>
        <w:rPr>
          <w:szCs w:val="24"/>
        </w:rPr>
        <w:t>a</w:t>
      </w:r>
      <w:proofErr w:type="gramEnd"/>
      <w:r>
        <w:rPr>
          <w:szCs w:val="24"/>
        </w:rPr>
        <w:t xml:space="preserve"> comparison of data and information</w:t>
      </w:r>
    </w:p>
    <w:p w14:paraId="68A6B3F2" w14:textId="77777777" w:rsidR="001B005C" w:rsidRPr="0058405B" w:rsidRDefault="001B005C" w:rsidP="001B005C">
      <w:pPr>
        <w:rPr>
          <w:szCs w:val="24"/>
        </w:rPr>
      </w:pPr>
      <w:r>
        <w:rPr>
          <w:szCs w:val="24"/>
        </w:rPr>
        <w:t>d</w:t>
      </w:r>
      <w:r w:rsidRPr="0058405B">
        <w:rPr>
          <w:szCs w:val="24"/>
        </w:rPr>
        <w:t xml:space="preserve">) </w:t>
      </w:r>
      <w:proofErr w:type="gramStart"/>
      <w:r>
        <w:rPr>
          <w:szCs w:val="24"/>
        </w:rPr>
        <w:t>the</w:t>
      </w:r>
      <w:proofErr w:type="gramEnd"/>
      <w:r>
        <w:rPr>
          <w:szCs w:val="24"/>
        </w:rPr>
        <w:t xml:space="preserve"> main functions of the computer</w:t>
      </w:r>
    </w:p>
    <w:p w14:paraId="5E524BB7" w14:textId="77777777" w:rsidR="001B005C" w:rsidRPr="0058405B" w:rsidRDefault="001B005C" w:rsidP="001B005C">
      <w:pPr>
        <w:rPr>
          <w:szCs w:val="24"/>
        </w:rPr>
      </w:pPr>
    </w:p>
    <w:p w14:paraId="162F8E8A" w14:textId="77777777" w:rsidR="001B005C" w:rsidRPr="001B005C" w:rsidRDefault="001B005C" w:rsidP="001B005C">
      <w:pPr>
        <w:rPr>
          <w:szCs w:val="24"/>
          <w:lang w:val="ru-RU"/>
        </w:rPr>
      </w:pPr>
      <w:r w:rsidRPr="001B005C">
        <w:rPr>
          <w:szCs w:val="24"/>
          <w:lang w:val="ru-RU"/>
        </w:rPr>
        <w:t xml:space="preserve">Ответ: </w:t>
      </w:r>
      <w:r>
        <w:rPr>
          <w:szCs w:val="24"/>
        </w:rPr>
        <w:t>d</w:t>
      </w:r>
      <w:r w:rsidRPr="001B005C">
        <w:rPr>
          <w:szCs w:val="24"/>
          <w:lang w:val="ru-RU"/>
        </w:rPr>
        <w:t>.</w:t>
      </w:r>
    </w:p>
    <w:p w14:paraId="6494A4CE" w14:textId="77777777" w:rsidR="001B005C" w:rsidRPr="001B005C" w:rsidRDefault="001B005C" w:rsidP="001B005C">
      <w:pPr>
        <w:rPr>
          <w:szCs w:val="24"/>
          <w:lang w:val="ru-RU"/>
        </w:rPr>
      </w:pPr>
    </w:p>
    <w:p w14:paraId="35836F25" w14:textId="0AD2876D" w:rsidR="001B005C" w:rsidRPr="001B005C" w:rsidRDefault="001B005C" w:rsidP="001B005C">
      <w:pPr>
        <w:rPr>
          <w:szCs w:val="24"/>
          <w:lang w:val="ru-RU"/>
        </w:rPr>
      </w:pPr>
      <w:r>
        <w:rPr>
          <w:szCs w:val="24"/>
          <w:lang w:val="ru-RU"/>
        </w:rPr>
        <w:t>1</w:t>
      </w:r>
      <w:r w:rsidRPr="001B005C">
        <w:rPr>
          <w:szCs w:val="24"/>
          <w:lang w:val="ru-RU"/>
        </w:rPr>
        <w:t>3.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0E4B9F08" w14:textId="77777777" w:rsidR="001B005C" w:rsidRPr="001B005C" w:rsidRDefault="001B005C" w:rsidP="001B005C">
      <w:pPr>
        <w:rPr>
          <w:szCs w:val="24"/>
          <w:lang w:val="ru-RU"/>
        </w:rPr>
      </w:pPr>
    </w:p>
    <w:p w14:paraId="0620BF6A" w14:textId="77777777" w:rsidR="001B005C" w:rsidRPr="000617ED" w:rsidRDefault="001B005C" w:rsidP="001B005C">
      <w:pPr>
        <w:rPr>
          <w:szCs w:val="24"/>
        </w:rPr>
      </w:pPr>
      <w:r>
        <w:rPr>
          <w:szCs w:val="24"/>
        </w:rPr>
        <w:t xml:space="preserve">Computers are an important part of an employee’s day. In many offices, every employee has his/her own personal computer. They prepare reports and other documents on it. They also check emails and access the Internet with it. Usually this machine is a desktop computer. However, nowadays employees are using laptops more often, too. Employees can take these smaller notebook computers to meetings and to business talks. An especially portable computer is the tablet. With a </w:t>
      </w:r>
      <w:proofErr w:type="gramStart"/>
      <w:r>
        <w:rPr>
          <w:szCs w:val="24"/>
        </w:rPr>
        <w:t>tablet</w:t>
      </w:r>
      <w:proofErr w:type="gramEnd"/>
      <w:r>
        <w:rPr>
          <w:szCs w:val="24"/>
        </w:rPr>
        <w:t xml:space="preserve"> an employee can keep in touch with co-workers from almost anywhere. Special projects require more processing power. Employees take advantage of company workstations to complete these. At the end of the day, they work to the shared server.</w:t>
      </w:r>
    </w:p>
    <w:p w14:paraId="315C0041" w14:textId="77777777" w:rsidR="001B005C" w:rsidRDefault="001B005C" w:rsidP="001B005C">
      <w:pPr>
        <w:rPr>
          <w:szCs w:val="24"/>
        </w:rPr>
      </w:pPr>
    </w:p>
    <w:p w14:paraId="318280AD"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promote the use of laptop in the workplace</w:t>
      </w:r>
    </w:p>
    <w:p w14:paraId="768F3620" w14:textId="77777777" w:rsidR="001B005C" w:rsidRDefault="001B005C" w:rsidP="001B005C">
      <w:pPr>
        <w:rPr>
          <w:szCs w:val="24"/>
        </w:rPr>
      </w:pPr>
      <w:r>
        <w:rPr>
          <w:szCs w:val="24"/>
        </w:rPr>
        <w:lastRenderedPageBreak/>
        <w:t xml:space="preserve">b) </w:t>
      </w:r>
      <w:proofErr w:type="gramStart"/>
      <w:r>
        <w:rPr>
          <w:szCs w:val="24"/>
        </w:rPr>
        <w:t>to</w:t>
      </w:r>
      <w:proofErr w:type="gramEnd"/>
      <w:r>
        <w:rPr>
          <w:szCs w:val="24"/>
        </w:rPr>
        <w:t xml:space="preserve"> describe the kinds of computers employees use</w:t>
      </w:r>
    </w:p>
    <w:p w14:paraId="6F1C5C30" w14:textId="77777777" w:rsidR="001B005C" w:rsidRDefault="001B005C" w:rsidP="001B005C">
      <w:pPr>
        <w:rPr>
          <w:szCs w:val="24"/>
        </w:rPr>
      </w:pPr>
      <w:r>
        <w:rPr>
          <w:szCs w:val="24"/>
        </w:rPr>
        <w:t xml:space="preserve">c) </w:t>
      </w:r>
      <w:proofErr w:type="gramStart"/>
      <w:r>
        <w:rPr>
          <w:szCs w:val="24"/>
        </w:rPr>
        <w:t>to</w:t>
      </w:r>
      <w:proofErr w:type="gramEnd"/>
      <w:r>
        <w:rPr>
          <w:szCs w:val="24"/>
        </w:rPr>
        <w:t xml:space="preserve"> remind employees to save their work data</w:t>
      </w:r>
    </w:p>
    <w:p w14:paraId="2E09934D"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recommend tablet computers over other kinds</w:t>
      </w:r>
    </w:p>
    <w:p w14:paraId="4064C02C" w14:textId="77777777" w:rsidR="001B005C" w:rsidRDefault="001B005C" w:rsidP="001B005C">
      <w:pPr>
        <w:rPr>
          <w:szCs w:val="24"/>
        </w:rPr>
      </w:pPr>
    </w:p>
    <w:p w14:paraId="742D3199"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6BB334F1" w14:textId="77777777" w:rsidR="001B005C" w:rsidRPr="001B005C" w:rsidRDefault="001B005C" w:rsidP="001B005C">
      <w:pPr>
        <w:rPr>
          <w:szCs w:val="24"/>
          <w:lang w:val="ru-RU"/>
        </w:rPr>
      </w:pPr>
    </w:p>
    <w:p w14:paraId="5502FBFC" w14:textId="49A219FE" w:rsidR="001B005C" w:rsidRPr="001B005C" w:rsidRDefault="001B005C" w:rsidP="001B005C">
      <w:pPr>
        <w:rPr>
          <w:szCs w:val="24"/>
          <w:lang w:val="ru-RU"/>
        </w:rPr>
      </w:pPr>
      <w:r>
        <w:rPr>
          <w:szCs w:val="24"/>
          <w:lang w:val="ru-RU"/>
        </w:rPr>
        <w:t>1</w:t>
      </w:r>
      <w:r w:rsidRPr="001B005C">
        <w:rPr>
          <w:szCs w:val="24"/>
          <w:lang w:val="ru-RU"/>
        </w:rPr>
        <w:t>4.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6E89C4E4" w14:textId="77777777" w:rsidR="001B005C" w:rsidRPr="000D0560" w:rsidRDefault="001B005C" w:rsidP="001B005C">
      <w:pPr>
        <w:rPr>
          <w:szCs w:val="24"/>
        </w:rPr>
      </w:pPr>
      <w:r>
        <w:rPr>
          <w:szCs w:val="24"/>
        </w:rPr>
        <w:t xml:space="preserve">Have you ever wondered </w:t>
      </w:r>
      <w:proofErr w:type="gramStart"/>
      <w:r>
        <w:rPr>
          <w:szCs w:val="24"/>
        </w:rPr>
        <w:t>what’s</w:t>
      </w:r>
      <w:proofErr w:type="gramEnd"/>
      <w:r>
        <w:rPr>
          <w:szCs w:val="24"/>
        </w:rPr>
        <w:t xml:space="preserve"> under your computer case? </w:t>
      </w:r>
      <w:proofErr w:type="gramStart"/>
      <w:r>
        <w:rPr>
          <w:szCs w:val="24"/>
        </w:rPr>
        <w:t>Don’t</w:t>
      </w:r>
      <w:proofErr w:type="gramEnd"/>
      <w:r>
        <w:rPr>
          <w:szCs w:val="24"/>
        </w:rPr>
        <w:t xml:space="preserve"> take it apart – just read on to find out. The hard drive is the main part that stores data. A disk drive is for reading and copying data. The first drives used floppy disks, but we use CD/DVD drives. One of the most important parts is the motherboard. It contains the CPU or central processor and electrical connections. These receive energy from the power supply and distribute it. The board also includes other components like ports. Motherboards generate a lot heat. To prevent heat damage, heat sinks and fans </w:t>
      </w:r>
      <w:proofErr w:type="gramStart"/>
      <w:r>
        <w:rPr>
          <w:szCs w:val="24"/>
        </w:rPr>
        <w:t>are installed</w:t>
      </w:r>
      <w:proofErr w:type="gramEnd"/>
      <w:r>
        <w:rPr>
          <w:szCs w:val="24"/>
        </w:rPr>
        <w:t>.</w:t>
      </w:r>
    </w:p>
    <w:p w14:paraId="36535092"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explain how to fix a computer</w:t>
      </w:r>
    </w:p>
    <w:p w14:paraId="3546C0B0" w14:textId="77777777" w:rsidR="001B005C" w:rsidRDefault="001B005C" w:rsidP="001B005C">
      <w:pPr>
        <w:rPr>
          <w:szCs w:val="24"/>
        </w:rPr>
      </w:pPr>
      <w:r>
        <w:rPr>
          <w:szCs w:val="24"/>
        </w:rPr>
        <w:t xml:space="preserve">b) </w:t>
      </w:r>
      <w:proofErr w:type="gramStart"/>
      <w:r>
        <w:rPr>
          <w:szCs w:val="24"/>
        </w:rPr>
        <w:t>to</w:t>
      </w:r>
      <w:proofErr w:type="gramEnd"/>
      <w:r>
        <w:rPr>
          <w:szCs w:val="24"/>
        </w:rPr>
        <w:t xml:space="preserve"> describe computer components</w:t>
      </w:r>
    </w:p>
    <w:p w14:paraId="765AFCFF" w14:textId="77777777" w:rsidR="001B005C" w:rsidRDefault="001B005C" w:rsidP="001B005C">
      <w:pPr>
        <w:rPr>
          <w:szCs w:val="24"/>
        </w:rPr>
      </w:pPr>
      <w:r>
        <w:rPr>
          <w:szCs w:val="24"/>
        </w:rPr>
        <w:t xml:space="preserve">c) </w:t>
      </w:r>
      <w:proofErr w:type="gramStart"/>
      <w:r>
        <w:rPr>
          <w:szCs w:val="24"/>
        </w:rPr>
        <w:t>to</w:t>
      </w:r>
      <w:proofErr w:type="gramEnd"/>
      <w:r>
        <w:rPr>
          <w:szCs w:val="24"/>
        </w:rPr>
        <w:t xml:space="preserve"> show how devices communicate</w:t>
      </w:r>
    </w:p>
    <w:p w14:paraId="1BA8B368"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teach how to construct a computer</w:t>
      </w:r>
    </w:p>
    <w:p w14:paraId="31F75E7F" w14:textId="77777777" w:rsidR="001B005C" w:rsidRDefault="001B005C" w:rsidP="001B005C">
      <w:pPr>
        <w:rPr>
          <w:szCs w:val="24"/>
        </w:rPr>
      </w:pPr>
    </w:p>
    <w:p w14:paraId="79F0ED13"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37BEE37E" w14:textId="77777777" w:rsidR="001B005C" w:rsidRPr="001B005C" w:rsidRDefault="001B005C" w:rsidP="001B005C">
      <w:pPr>
        <w:rPr>
          <w:szCs w:val="24"/>
          <w:lang w:val="ru-RU"/>
        </w:rPr>
      </w:pPr>
    </w:p>
    <w:p w14:paraId="312A1A90" w14:textId="6ACC045B" w:rsidR="001B005C" w:rsidRPr="001B005C" w:rsidRDefault="001B005C" w:rsidP="001B005C">
      <w:pPr>
        <w:rPr>
          <w:szCs w:val="24"/>
          <w:lang w:val="ru-RU"/>
        </w:rPr>
      </w:pPr>
      <w:r>
        <w:rPr>
          <w:szCs w:val="24"/>
          <w:lang w:val="ru-RU"/>
        </w:rPr>
        <w:t>1</w:t>
      </w:r>
      <w:r w:rsidRPr="001B005C">
        <w:rPr>
          <w:szCs w:val="24"/>
          <w:lang w:val="ru-RU"/>
        </w:rPr>
        <w:t>5.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3749CC39" w14:textId="77777777" w:rsidR="001B005C" w:rsidRPr="001B005C" w:rsidRDefault="001B005C" w:rsidP="001B005C">
      <w:pPr>
        <w:rPr>
          <w:szCs w:val="24"/>
          <w:lang w:val="ru-RU"/>
        </w:rPr>
      </w:pPr>
    </w:p>
    <w:p w14:paraId="252C6C3E" w14:textId="77777777" w:rsidR="001B005C" w:rsidRPr="00633553" w:rsidRDefault="001B005C" w:rsidP="001B005C">
      <w:pPr>
        <w:rPr>
          <w:szCs w:val="24"/>
        </w:rPr>
      </w:pPr>
      <w:r>
        <w:rPr>
          <w:szCs w:val="24"/>
        </w:rPr>
        <w:t xml:space="preserve">Computer technology grows rapidly. The capacity of data storage is no exception. Hard drives and storage devices improve all time. Early computers relied on magnetic tape. Developers soon replaced these with </w:t>
      </w:r>
      <w:proofErr w:type="gramStart"/>
      <w:r>
        <w:rPr>
          <w:szCs w:val="24"/>
        </w:rPr>
        <w:t>more efficient floppy disks</w:t>
      </w:r>
      <w:proofErr w:type="gramEnd"/>
      <w:r>
        <w:rPr>
          <w:szCs w:val="24"/>
        </w:rPr>
        <w:t xml:space="preserve">. However, these still had limited space. For a while, Zip drives were a large-capacity solution. Then CDs came along. These lightweight, inexpensive devices are easy to store and discard. DVDs have similar benefits, and hold much more data. Today, we have compact flash memory. They hold more information than earlier devices, including DVDs. We also have external hard drives these days with an average capacity of </w:t>
      </w:r>
      <w:proofErr w:type="gramStart"/>
      <w:r>
        <w:rPr>
          <w:szCs w:val="24"/>
        </w:rPr>
        <w:t>1</w:t>
      </w:r>
      <w:proofErr w:type="gramEnd"/>
      <w:r>
        <w:rPr>
          <w:szCs w:val="24"/>
        </w:rPr>
        <w:t xml:space="preserve"> TB of data and files can easily be moved or erased.</w:t>
      </w:r>
    </w:p>
    <w:p w14:paraId="34414F94" w14:textId="77777777" w:rsidR="001B005C" w:rsidRPr="00633553" w:rsidRDefault="001B005C" w:rsidP="001B005C">
      <w:pPr>
        <w:rPr>
          <w:szCs w:val="24"/>
        </w:rPr>
      </w:pPr>
    </w:p>
    <w:p w14:paraId="4896BE6D" w14:textId="77777777" w:rsidR="001B005C" w:rsidRDefault="001B005C" w:rsidP="001B005C">
      <w:pPr>
        <w:rPr>
          <w:szCs w:val="24"/>
        </w:rPr>
      </w:pPr>
      <w:r>
        <w:rPr>
          <w:szCs w:val="24"/>
        </w:rPr>
        <w:t xml:space="preserve">a) </w:t>
      </w:r>
      <w:proofErr w:type="gramStart"/>
      <w:r>
        <w:rPr>
          <w:szCs w:val="24"/>
        </w:rPr>
        <w:t>the</w:t>
      </w:r>
      <w:proofErr w:type="gramEnd"/>
      <w:r>
        <w:rPr>
          <w:szCs w:val="24"/>
        </w:rPr>
        <w:t xml:space="preserve"> rising costs of data storage devices</w:t>
      </w:r>
    </w:p>
    <w:p w14:paraId="5A143762" w14:textId="77777777" w:rsidR="001B005C" w:rsidRDefault="001B005C" w:rsidP="001B005C">
      <w:pPr>
        <w:rPr>
          <w:szCs w:val="24"/>
        </w:rPr>
      </w:pPr>
      <w:r>
        <w:rPr>
          <w:szCs w:val="24"/>
        </w:rPr>
        <w:t xml:space="preserve">b) </w:t>
      </w:r>
      <w:proofErr w:type="gramStart"/>
      <w:r>
        <w:rPr>
          <w:szCs w:val="24"/>
        </w:rPr>
        <w:t>a</w:t>
      </w:r>
      <w:proofErr w:type="gramEnd"/>
      <w:r>
        <w:rPr>
          <w:szCs w:val="24"/>
        </w:rPr>
        <w:t xml:space="preserve"> history of data storage devices</w:t>
      </w:r>
    </w:p>
    <w:p w14:paraId="549D97FF" w14:textId="77777777" w:rsidR="001B005C" w:rsidRDefault="001B005C" w:rsidP="001B005C">
      <w:pPr>
        <w:rPr>
          <w:szCs w:val="24"/>
        </w:rPr>
      </w:pPr>
      <w:r>
        <w:rPr>
          <w:szCs w:val="24"/>
        </w:rPr>
        <w:t xml:space="preserve">c) </w:t>
      </w:r>
      <w:proofErr w:type="gramStart"/>
      <w:r>
        <w:rPr>
          <w:szCs w:val="24"/>
        </w:rPr>
        <w:t>materials</w:t>
      </w:r>
      <w:proofErr w:type="gramEnd"/>
      <w:r>
        <w:rPr>
          <w:szCs w:val="24"/>
        </w:rPr>
        <w:t xml:space="preserve"> used to make data storage devices</w:t>
      </w:r>
    </w:p>
    <w:p w14:paraId="3CDCF2F8" w14:textId="77777777" w:rsidR="001B005C" w:rsidRDefault="001B005C" w:rsidP="001B005C">
      <w:pPr>
        <w:rPr>
          <w:szCs w:val="24"/>
        </w:rPr>
      </w:pPr>
      <w:r>
        <w:rPr>
          <w:szCs w:val="24"/>
        </w:rPr>
        <w:t>d)</w:t>
      </w:r>
      <w:r w:rsidRPr="00E364B9">
        <w:rPr>
          <w:szCs w:val="24"/>
        </w:rPr>
        <w:t xml:space="preserve"> </w:t>
      </w:r>
      <w:proofErr w:type="gramStart"/>
      <w:r>
        <w:rPr>
          <w:szCs w:val="24"/>
        </w:rPr>
        <w:t>addressing</w:t>
      </w:r>
      <w:proofErr w:type="gramEnd"/>
      <w:r>
        <w:rPr>
          <w:szCs w:val="24"/>
        </w:rPr>
        <w:t xml:space="preserve"> problems with data storage devices</w:t>
      </w:r>
    </w:p>
    <w:p w14:paraId="0361EC10" w14:textId="77777777" w:rsidR="001B005C" w:rsidRDefault="001B005C" w:rsidP="001B005C">
      <w:pPr>
        <w:rPr>
          <w:szCs w:val="24"/>
        </w:rPr>
      </w:pPr>
    </w:p>
    <w:p w14:paraId="5EA9DEBA"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6682C432" w14:textId="77777777" w:rsidR="001B005C" w:rsidRPr="001B005C" w:rsidRDefault="001B005C" w:rsidP="001B005C">
      <w:pPr>
        <w:rPr>
          <w:szCs w:val="24"/>
          <w:lang w:val="ru-RU"/>
        </w:rPr>
      </w:pPr>
    </w:p>
    <w:p w14:paraId="41ADAF98" w14:textId="2FD00428" w:rsidR="001B005C" w:rsidRPr="001B005C" w:rsidRDefault="001B005C" w:rsidP="001B005C">
      <w:pPr>
        <w:rPr>
          <w:szCs w:val="24"/>
          <w:lang w:val="ru-RU"/>
        </w:rPr>
      </w:pPr>
      <w:r>
        <w:rPr>
          <w:szCs w:val="24"/>
          <w:lang w:val="ru-RU"/>
        </w:rPr>
        <w:t>1</w:t>
      </w:r>
      <w:r w:rsidRPr="001B005C">
        <w:rPr>
          <w:szCs w:val="24"/>
          <w:lang w:val="ru-RU"/>
        </w:rPr>
        <w:t>6.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3F36369B" w14:textId="77777777" w:rsidR="001B005C" w:rsidRPr="001B005C" w:rsidRDefault="001B005C" w:rsidP="001B005C">
      <w:pPr>
        <w:rPr>
          <w:szCs w:val="24"/>
          <w:lang w:val="ru-RU"/>
        </w:rPr>
      </w:pPr>
    </w:p>
    <w:p w14:paraId="1DD9B0BA" w14:textId="77777777" w:rsidR="001B005C" w:rsidRPr="003358C4" w:rsidRDefault="001B005C" w:rsidP="001B005C">
      <w:pPr>
        <w:rPr>
          <w:szCs w:val="24"/>
        </w:rPr>
      </w:pPr>
      <w:proofErr w:type="spellStart"/>
      <w:r>
        <w:rPr>
          <w:szCs w:val="24"/>
        </w:rPr>
        <w:t>Dynxis</w:t>
      </w:r>
      <w:proofErr w:type="spellEnd"/>
      <w:r>
        <w:rPr>
          <w:szCs w:val="24"/>
        </w:rPr>
        <w:t xml:space="preserve"> Corp. is seeking talented computer engineers. Candidates must have at least five years of experience. They should have mastery of both hardware design and programming and pay close attention to current technology and trends.  We will only consider an applicant with a bachelor’s degree in a relevant field. We value critical thinking and appreciate candidates who can find logical solutions. We want people with a balance of both practical and creative skills. </w:t>
      </w:r>
    </w:p>
    <w:p w14:paraId="435D8FEF" w14:textId="77777777" w:rsidR="001B005C" w:rsidRDefault="001B005C" w:rsidP="001B005C">
      <w:pPr>
        <w:rPr>
          <w:szCs w:val="24"/>
        </w:rPr>
      </w:pPr>
    </w:p>
    <w:p w14:paraId="77679EC9"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advertise available computer engineer positions</w:t>
      </w:r>
    </w:p>
    <w:p w14:paraId="5D43727D" w14:textId="77777777" w:rsidR="001B005C" w:rsidRDefault="001B005C" w:rsidP="001B005C">
      <w:pPr>
        <w:rPr>
          <w:szCs w:val="24"/>
        </w:rPr>
      </w:pPr>
      <w:r>
        <w:rPr>
          <w:szCs w:val="24"/>
        </w:rPr>
        <w:t xml:space="preserve">b) </w:t>
      </w:r>
      <w:proofErr w:type="gramStart"/>
      <w:r>
        <w:rPr>
          <w:szCs w:val="24"/>
        </w:rPr>
        <w:t>to</w:t>
      </w:r>
      <w:proofErr w:type="gramEnd"/>
      <w:r>
        <w:rPr>
          <w:szCs w:val="24"/>
        </w:rPr>
        <w:t xml:space="preserve"> train inexperience candidates</w:t>
      </w:r>
    </w:p>
    <w:p w14:paraId="7F8C0DC8" w14:textId="77777777" w:rsidR="001B005C" w:rsidRDefault="001B005C" w:rsidP="001B005C">
      <w:pPr>
        <w:rPr>
          <w:szCs w:val="24"/>
        </w:rPr>
      </w:pPr>
      <w:r>
        <w:rPr>
          <w:szCs w:val="24"/>
        </w:rPr>
        <w:lastRenderedPageBreak/>
        <w:t xml:space="preserve">c) </w:t>
      </w:r>
      <w:proofErr w:type="gramStart"/>
      <w:r>
        <w:rPr>
          <w:szCs w:val="24"/>
        </w:rPr>
        <w:t>to</w:t>
      </w:r>
      <w:proofErr w:type="gramEnd"/>
      <w:r>
        <w:rPr>
          <w:szCs w:val="24"/>
        </w:rPr>
        <w:t xml:space="preserve"> compare hard and soft skills</w:t>
      </w:r>
    </w:p>
    <w:p w14:paraId="3AF9B2D5"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promote engineering education</w:t>
      </w:r>
    </w:p>
    <w:p w14:paraId="184E74EA" w14:textId="77777777" w:rsidR="001B005C" w:rsidRDefault="001B005C" w:rsidP="001B005C">
      <w:pPr>
        <w:rPr>
          <w:szCs w:val="24"/>
        </w:rPr>
      </w:pPr>
    </w:p>
    <w:p w14:paraId="14E7FF31" w14:textId="77777777" w:rsidR="001B005C" w:rsidRPr="002B4B50" w:rsidRDefault="001B005C" w:rsidP="001B005C">
      <w:pPr>
        <w:rPr>
          <w:szCs w:val="24"/>
        </w:rPr>
      </w:pPr>
      <w:proofErr w:type="spellStart"/>
      <w:r w:rsidRPr="00BB1D57">
        <w:rPr>
          <w:szCs w:val="24"/>
        </w:rPr>
        <w:t>Ответ</w:t>
      </w:r>
      <w:proofErr w:type="spellEnd"/>
      <w:r w:rsidRPr="002B4B50">
        <w:rPr>
          <w:szCs w:val="24"/>
        </w:rPr>
        <w:t xml:space="preserve">: </w:t>
      </w:r>
      <w:r>
        <w:rPr>
          <w:szCs w:val="24"/>
        </w:rPr>
        <w:t>a</w:t>
      </w:r>
      <w:r w:rsidRPr="002B4B50">
        <w:rPr>
          <w:szCs w:val="24"/>
        </w:rPr>
        <w:t>.</w:t>
      </w:r>
    </w:p>
    <w:p w14:paraId="5C68F71A" w14:textId="77777777" w:rsidR="001B005C" w:rsidRPr="005A1903" w:rsidRDefault="001B005C" w:rsidP="001B005C">
      <w:pPr>
        <w:rPr>
          <w:szCs w:val="24"/>
        </w:rPr>
      </w:pPr>
    </w:p>
    <w:p w14:paraId="41DC9376" w14:textId="5A3C37FD" w:rsidR="001B005C" w:rsidRPr="001B005C" w:rsidRDefault="001B005C" w:rsidP="001B005C">
      <w:pPr>
        <w:rPr>
          <w:szCs w:val="24"/>
          <w:lang w:val="ru-RU"/>
        </w:rPr>
      </w:pPr>
      <w:r>
        <w:rPr>
          <w:szCs w:val="24"/>
          <w:lang w:val="ru-RU"/>
        </w:rPr>
        <w:t>1</w:t>
      </w:r>
      <w:r w:rsidRPr="001B005C">
        <w:rPr>
          <w:szCs w:val="24"/>
          <w:lang w:val="ru-RU"/>
        </w:rPr>
        <w:t>7.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4611E8BD" w14:textId="77777777" w:rsidR="001B005C" w:rsidRPr="001B005C" w:rsidRDefault="001B005C" w:rsidP="001B005C">
      <w:pPr>
        <w:rPr>
          <w:szCs w:val="24"/>
          <w:lang w:val="ru-RU"/>
        </w:rPr>
      </w:pPr>
    </w:p>
    <w:p w14:paraId="6958EB27" w14:textId="3121FA8E" w:rsidR="001B005C" w:rsidRPr="009160ED" w:rsidRDefault="001B005C" w:rsidP="001B005C">
      <w:pPr>
        <w:ind w:firstLine="708"/>
        <w:rPr>
          <w:szCs w:val="24"/>
        </w:rPr>
      </w:pPr>
      <w:r w:rsidRPr="009160ED">
        <w:rPr>
          <w:szCs w:val="24"/>
        </w:rPr>
        <w:t xml:space="preserve">The term robot itself </w:t>
      </w:r>
      <w:proofErr w:type="gramStart"/>
      <w:r w:rsidRPr="009160ED">
        <w:rPr>
          <w:szCs w:val="24"/>
        </w:rPr>
        <w:t>is derived</w:t>
      </w:r>
      <w:proofErr w:type="gramEnd"/>
      <w:r w:rsidRPr="009160ED">
        <w:rPr>
          <w:szCs w:val="24"/>
        </w:rPr>
        <w:t xml:space="preserve"> from the Czech word "</w:t>
      </w:r>
      <w:proofErr w:type="spellStart"/>
      <w:r w:rsidRPr="009160ED">
        <w:rPr>
          <w:szCs w:val="24"/>
        </w:rPr>
        <w:t>robota</w:t>
      </w:r>
      <w:proofErr w:type="spellEnd"/>
      <w:r w:rsidRPr="009160ED">
        <w:rPr>
          <w:szCs w:val="24"/>
        </w:rPr>
        <w:t xml:space="preserve">", meaning «compulsory </w:t>
      </w:r>
      <w:proofErr w:type="spellStart"/>
      <w:r w:rsidRPr="009160ED">
        <w:rPr>
          <w:szCs w:val="24"/>
        </w:rPr>
        <w:t>labour</w:t>
      </w:r>
      <w:proofErr w:type="spellEnd"/>
      <w:r w:rsidRPr="009160ED">
        <w:rPr>
          <w:szCs w:val="24"/>
        </w:rPr>
        <w:t xml:space="preserve">». </w:t>
      </w:r>
      <w:proofErr w:type="gramStart"/>
      <w:r w:rsidRPr="009160ED">
        <w:rPr>
          <w:szCs w:val="24"/>
        </w:rPr>
        <w:t>It was first used by the Czech novelist</w:t>
      </w:r>
      <w:proofErr w:type="gramEnd"/>
      <w:r w:rsidRPr="009160ED">
        <w:rPr>
          <w:szCs w:val="24"/>
        </w:rPr>
        <w:t xml:space="preserve">, and </w:t>
      </w:r>
      <w:proofErr w:type="spellStart"/>
      <w:r w:rsidRPr="009160ED">
        <w:rPr>
          <w:szCs w:val="24"/>
        </w:rPr>
        <w:t>playwrighter</w:t>
      </w:r>
      <w:proofErr w:type="spellEnd"/>
      <w:r w:rsidRPr="009160ED">
        <w:rPr>
          <w:szCs w:val="24"/>
        </w:rPr>
        <w:t xml:space="preserve"> </w:t>
      </w:r>
      <w:proofErr w:type="spellStart"/>
      <w:r w:rsidRPr="009160ED">
        <w:rPr>
          <w:szCs w:val="24"/>
        </w:rPr>
        <w:t>Karel</w:t>
      </w:r>
      <w:proofErr w:type="spellEnd"/>
      <w:r w:rsidRPr="009160ED">
        <w:rPr>
          <w:szCs w:val="24"/>
        </w:rPr>
        <w:t xml:space="preserve"> </w:t>
      </w:r>
      <w:proofErr w:type="spellStart"/>
      <w:r w:rsidRPr="009160ED">
        <w:rPr>
          <w:szCs w:val="24"/>
        </w:rPr>
        <w:t>Chapek</w:t>
      </w:r>
      <w:proofErr w:type="spellEnd"/>
      <w:r w:rsidRPr="009160ED">
        <w:rPr>
          <w:szCs w:val="24"/>
        </w:rPr>
        <w:t xml:space="preserve">, to describe a mechanical device that looks like a human but, lacking human sensibility, can perform only automatic, mechanical operations. Robots as they </w:t>
      </w:r>
      <w:proofErr w:type="gramStart"/>
      <w:r w:rsidRPr="009160ED">
        <w:rPr>
          <w:szCs w:val="24"/>
        </w:rPr>
        <w:t>are known</w:t>
      </w:r>
      <w:proofErr w:type="gramEnd"/>
      <w:r w:rsidRPr="009160ED">
        <w:rPr>
          <w:szCs w:val="24"/>
        </w:rPr>
        <w:t xml:space="preserve"> today do not only imitate human or other living forms. True robots did not become possible, however, until the invention of the computer</w:t>
      </w:r>
      <w:r w:rsidRPr="00F04B4B">
        <w:rPr>
          <w:szCs w:val="24"/>
        </w:rPr>
        <w:t xml:space="preserve"> </w:t>
      </w:r>
      <w:r w:rsidRPr="009160ED">
        <w:rPr>
          <w:szCs w:val="24"/>
        </w:rPr>
        <w:t xml:space="preserve">in the 1940s and the miniaturization of computer parts. One of the first true robots was an experimental model designed by researchers at the Stanford Research Institute in the late 1960s. It was capable of arranging blocks into stacks </w:t>
      </w:r>
      <w:proofErr w:type="gramStart"/>
      <w:r w:rsidRPr="009160ED">
        <w:rPr>
          <w:szCs w:val="24"/>
        </w:rPr>
        <w:t>through the use of</w:t>
      </w:r>
      <w:proofErr w:type="gramEnd"/>
      <w:r w:rsidRPr="009160ED">
        <w:rPr>
          <w:szCs w:val="24"/>
        </w:rPr>
        <w:t xml:space="preserve"> a television camera as a visual sensor, processing this information in a small computer.</w:t>
      </w:r>
    </w:p>
    <w:p w14:paraId="13422F48" w14:textId="77777777" w:rsidR="001B005C" w:rsidRPr="009160ED" w:rsidRDefault="001B005C" w:rsidP="001B005C">
      <w:pPr>
        <w:rPr>
          <w:szCs w:val="24"/>
        </w:rPr>
      </w:pPr>
    </w:p>
    <w:p w14:paraId="6D1C9726" w14:textId="77777777" w:rsidR="001B005C" w:rsidRPr="009160ED" w:rsidRDefault="001B005C" w:rsidP="001B005C">
      <w:pPr>
        <w:rPr>
          <w:szCs w:val="24"/>
        </w:rPr>
      </w:pPr>
      <w:r>
        <w:rPr>
          <w:szCs w:val="24"/>
        </w:rPr>
        <w:t xml:space="preserve">a) </w:t>
      </w:r>
      <w:proofErr w:type="gramStart"/>
      <w:r>
        <w:rPr>
          <w:szCs w:val="24"/>
        </w:rPr>
        <w:t>costs</w:t>
      </w:r>
      <w:proofErr w:type="gramEnd"/>
      <w:r>
        <w:rPr>
          <w:szCs w:val="24"/>
        </w:rPr>
        <w:t xml:space="preserve"> of modern robots</w:t>
      </w:r>
    </w:p>
    <w:p w14:paraId="7CDF7D45" w14:textId="77777777" w:rsidR="001B005C" w:rsidRPr="009160ED" w:rsidRDefault="001B005C" w:rsidP="001B005C">
      <w:pPr>
        <w:rPr>
          <w:szCs w:val="24"/>
        </w:rPr>
      </w:pPr>
      <w:r>
        <w:rPr>
          <w:szCs w:val="24"/>
        </w:rPr>
        <w:t xml:space="preserve">b) </w:t>
      </w:r>
      <w:proofErr w:type="gramStart"/>
      <w:r>
        <w:rPr>
          <w:szCs w:val="24"/>
        </w:rPr>
        <w:t>a</w:t>
      </w:r>
      <w:proofErr w:type="gramEnd"/>
      <w:r>
        <w:rPr>
          <w:szCs w:val="24"/>
        </w:rPr>
        <w:t xml:space="preserve"> history of robots</w:t>
      </w:r>
    </w:p>
    <w:p w14:paraId="24D5B2A2" w14:textId="77777777" w:rsidR="001B005C" w:rsidRPr="009160ED" w:rsidRDefault="001B005C" w:rsidP="001B005C">
      <w:pPr>
        <w:rPr>
          <w:szCs w:val="24"/>
        </w:rPr>
      </w:pPr>
      <w:r>
        <w:rPr>
          <w:szCs w:val="24"/>
        </w:rPr>
        <w:t xml:space="preserve">c) </w:t>
      </w:r>
      <w:proofErr w:type="gramStart"/>
      <w:r>
        <w:rPr>
          <w:szCs w:val="24"/>
        </w:rPr>
        <w:t>types</w:t>
      </w:r>
      <w:proofErr w:type="gramEnd"/>
      <w:r>
        <w:rPr>
          <w:szCs w:val="24"/>
        </w:rPr>
        <w:t xml:space="preserve"> of robots</w:t>
      </w:r>
    </w:p>
    <w:p w14:paraId="3532C05A" w14:textId="77777777" w:rsidR="001B005C" w:rsidRDefault="001B005C" w:rsidP="001B005C">
      <w:pPr>
        <w:rPr>
          <w:szCs w:val="24"/>
        </w:rPr>
      </w:pPr>
      <w:r>
        <w:rPr>
          <w:szCs w:val="24"/>
        </w:rPr>
        <w:t>d)</w:t>
      </w:r>
      <w:r w:rsidRPr="00E364B9">
        <w:rPr>
          <w:szCs w:val="24"/>
        </w:rPr>
        <w:t xml:space="preserve"> </w:t>
      </w:r>
      <w:proofErr w:type="gramStart"/>
      <w:r>
        <w:rPr>
          <w:szCs w:val="24"/>
        </w:rPr>
        <w:t>application</w:t>
      </w:r>
      <w:proofErr w:type="gramEnd"/>
      <w:r>
        <w:rPr>
          <w:szCs w:val="24"/>
        </w:rPr>
        <w:t xml:space="preserve"> of robots</w:t>
      </w:r>
    </w:p>
    <w:p w14:paraId="770A0BD1" w14:textId="77777777" w:rsidR="001B005C" w:rsidRDefault="001B005C" w:rsidP="001B005C">
      <w:pPr>
        <w:rPr>
          <w:szCs w:val="24"/>
        </w:rPr>
      </w:pPr>
    </w:p>
    <w:p w14:paraId="577449EF"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3247C727" w14:textId="77777777" w:rsidR="001B005C" w:rsidRPr="001B005C" w:rsidRDefault="001B005C" w:rsidP="001B005C">
      <w:pPr>
        <w:rPr>
          <w:szCs w:val="24"/>
          <w:lang w:val="ru-RU"/>
        </w:rPr>
      </w:pPr>
    </w:p>
    <w:p w14:paraId="06AFEFAC" w14:textId="533CCD5C" w:rsidR="001B005C" w:rsidRPr="001B005C" w:rsidRDefault="001B005C" w:rsidP="001B005C">
      <w:pPr>
        <w:rPr>
          <w:szCs w:val="24"/>
          <w:lang w:val="ru-RU"/>
        </w:rPr>
      </w:pPr>
      <w:r>
        <w:rPr>
          <w:szCs w:val="24"/>
          <w:lang w:val="ru-RU"/>
        </w:rPr>
        <w:t>1</w:t>
      </w:r>
      <w:r w:rsidRPr="001B005C">
        <w:rPr>
          <w:szCs w:val="24"/>
          <w:lang w:val="ru-RU"/>
        </w:rPr>
        <w:t>8.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xml:space="preserve">?» и запишите аргумент(ы), обосновывающие выбор ответа </w:t>
      </w:r>
    </w:p>
    <w:p w14:paraId="268A5E6C" w14:textId="77777777" w:rsidR="001B005C" w:rsidRPr="001B005C" w:rsidRDefault="001B005C" w:rsidP="001B005C">
      <w:pPr>
        <w:rPr>
          <w:szCs w:val="24"/>
          <w:lang w:val="ru-RU"/>
        </w:rPr>
      </w:pPr>
    </w:p>
    <w:p w14:paraId="25550CE8" w14:textId="77777777" w:rsidR="001B005C" w:rsidRPr="003A10FE" w:rsidRDefault="001B005C" w:rsidP="001B005C">
      <w:pPr>
        <w:rPr>
          <w:szCs w:val="24"/>
        </w:rPr>
      </w:pPr>
      <w:r w:rsidRPr="003A10FE">
        <w:rPr>
          <w:szCs w:val="24"/>
        </w:rPr>
        <w:t>Artificial intelligence (AI) is the simulation of human intelligence</w:t>
      </w:r>
      <w:r>
        <w:rPr>
          <w:szCs w:val="24"/>
        </w:rPr>
        <w:t xml:space="preserve"> </w:t>
      </w:r>
      <w:r w:rsidRPr="003A10FE">
        <w:rPr>
          <w:szCs w:val="24"/>
        </w:rPr>
        <w:t>processes by machines, especially computer systems. AI programming focuses</w:t>
      </w:r>
      <w:r>
        <w:rPr>
          <w:szCs w:val="24"/>
        </w:rPr>
        <w:t xml:space="preserve"> </w:t>
      </w:r>
      <w:r w:rsidRPr="003A10FE">
        <w:rPr>
          <w:szCs w:val="24"/>
        </w:rPr>
        <w:t>on three cognitive skills: learning, reasoning and self-correction.</w:t>
      </w:r>
      <w:r>
        <w:rPr>
          <w:szCs w:val="24"/>
        </w:rPr>
        <w:t xml:space="preserve"> </w:t>
      </w:r>
      <w:r w:rsidRPr="003A10FE">
        <w:rPr>
          <w:szCs w:val="24"/>
        </w:rPr>
        <w:t>Learning processes. This aspect of AI programming focuses on acquiring</w:t>
      </w:r>
      <w:r>
        <w:rPr>
          <w:szCs w:val="24"/>
        </w:rPr>
        <w:t xml:space="preserve"> </w:t>
      </w:r>
      <w:r w:rsidRPr="003A10FE">
        <w:rPr>
          <w:szCs w:val="24"/>
        </w:rPr>
        <w:t>data and creating rules for how to turn the data into actionable information. The</w:t>
      </w:r>
      <w:r>
        <w:rPr>
          <w:szCs w:val="24"/>
        </w:rPr>
        <w:t xml:space="preserve"> </w:t>
      </w:r>
      <w:r w:rsidRPr="003A10FE">
        <w:rPr>
          <w:szCs w:val="24"/>
        </w:rPr>
        <w:t xml:space="preserve">rules, which are called algorithms, provide computing devices with </w:t>
      </w:r>
      <w:proofErr w:type="gramStart"/>
      <w:r w:rsidRPr="003A10FE">
        <w:rPr>
          <w:szCs w:val="24"/>
        </w:rPr>
        <w:t>step-by-step</w:t>
      </w:r>
      <w:proofErr w:type="gramEnd"/>
      <w:r>
        <w:rPr>
          <w:szCs w:val="24"/>
        </w:rPr>
        <w:t xml:space="preserve"> </w:t>
      </w:r>
      <w:r w:rsidRPr="003A10FE">
        <w:rPr>
          <w:szCs w:val="24"/>
        </w:rPr>
        <w:t>instructions for how to complete a specific task.</w:t>
      </w:r>
      <w:r>
        <w:rPr>
          <w:szCs w:val="24"/>
        </w:rPr>
        <w:t xml:space="preserve"> </w:t>
      </w:r>
      <w:r w:rsidRPr="003A10FE">
        <w:rPr>
          <w:szCs w:val="24"/>
        </w:rPr>
        <w:t>Reasoning processes. This aspect of AI programming focuses on</w:t>
      </w:r>
      <w:r>
        <w:rPr>
          <w:szCs w:val="24"/>
        </w:rPr>
        <w:t xml:space="preserve"> </w:t>
      </w:r>
      <w:r w:rsidRPr="003A10FE">
        <w:rPr>
          <w:szCs w:val="24"/>
        </w:rPr>
        <w:t>choosing the right algorithm to reach a desired outcome.</w:t>
      </w:r>
      <w:r>
        <w:rPr>
          <w:szCs w:val="24"/>
        </w:rPr>
        <w:t xml:space="preserve"> </w:t>
      </w:r>
      <w:r w:rsidRPr="003A10FE">
        <w:rPr>
          <w:szCs w:val="24"/>
        </w:rPr>
        <w:t xml:space="preserve">Self-correction processes. This aspect of AI programming </w:t>
      </w:r>
      <w:proofErr w:type="gramStart"/>
      <w:r w:rsidRPr="003A10FE">
        <w:rPr>
          <w:szCs w:val="24"/>
        </w:rPr>
        <w:t>is designed</w:t>
      </w:r>
      <w:proofErr w:type="gramEnd"/>
      <w:r w:rsidRPr="003A10FE">
        <w:rPr>
          <w:szCs w:val="24"/>
        </w:rPr>
        <w:t xml:space="preserve"> to</w:t>
      </w:r>
      <w:r>
        <w:rPr>
          <w:szCs w:val="24"/>
        </w:rPr>
        <w:t xml:space="preserve"> </w:t>
      </w:r>
      <w:r w:rsidRPr="003A10FE">
        <w:rPr>
          <w:szCs w:val="24"/>
        </w:rPr>
        <w:t>continually fine-tune algorithms and ensure they provide the most accurate</w:t>
      </w:r>
      <w:r>
        <w:rPr>
          <w:szCs w:val="24"/>
        </w:rPr>
        <w:t xml:space="preserve"> </w:t>
      </w:r>
      <w:r w:rsidRPr="003A10FE">
        <w:rPr>
          <w:szCs w:val="24"/>
        </w:rPr>
        <w:t>results possible.</w:t>
      </w:r>
    </w:p>
    <w:p w14:paraId="4ADCF88C" w14:textId="77777777" w:rsidR="001B005C" w:rsidRPr="003A10FE" w:rsidRDefault="001B005C" w:rsidP="001B005C">
      <w:pPr>
        <w:rPr>
          <w:szCs w:val="24"/>
        </w:rPr>
      </w:pPr>
    </w:p>
    <w:p w14:paraId="1A37EBA7" w14:textId="77777777" w:rsidR="001B005C" w:rsidRDefault="001B005C" w:rsidP="001B005C">
      <w:pPr>
        <w:rPr>
          <w:szCs w:val="24"/>
        </w:rPr>
      </w:pPr>
      <w:r>
        <w:rPr>
          <w:szCs w:val="24"/>
        </w:rPr>
        <w:t xml:space="preserve">a) </w:t>
      </w:r>
      <w:proofErr w:type="gramStart"/>
      <w:r>
        <w:rPr>
          <w:szCs w:val="24"/>
        </w:rPr>
        <w:t>application</w:t>
      </w:r>
      <w:proofErr w:type="gramEnd"/>
      <w:r>
        <w:rPr>
          <w:szCs w:val="24"/>
        </w:rPr>
        <w:t xml:space="preserve"> of AI</w:t>
      </w:r>
    </w:p>
    <w:p w14:paraId="6E582282" w14:textId="77777777" w:rsidR="001B005C" w:rsidRDefault="001B005C" w:rsidP="001B005C">
      <w:pPr>
        <w:rPr>
          <w:szCs w:val="24"/>
        </w:rPr>
      </w:pPr>
      <w:r>
        <w:rPr>
          <w:szCs w:val="24"/>
        </w:rPr>
        <w:t xml:space="preserve">b) </w:t>
      </w:r>
      <w:proofErr w:type="gramStart"/>
      <w:r>
        <w:rPr>
          <w:szCs w:val="24"/>
        </w:rPr>
        <w:t>a</w:t>
      </w:r>
      <w:proofErr w:type="gramEnd"/>
      <w:r>
        <w:rPr>
          <w:szCs w:val="24"/>
        </w:rPr>
        <w:t xml:space="preserve"> history of AI</w:t>
      </w:r>
    </w:p>
    <w:p w14:paraId="4630C1F3" w14:textId="77777777" w:rsidR="001B005C" w:rsidRDefault="001B005C" w:rsidP="001B005C">
      <w:pPr>
        <w:rPr>
          <w:szCs w:val="24"/>
        </w:rPr>
      </w:pPr>
      <w:r>
        <w:rPr>
          <w:szCs w:val="24"/>
        </w:rPr>
        <w:t xml:space="preserve">c) </w:t>
      </w:r>
      <w:proofErr w:type="gramStart"/>
      <w:r>
        <w:rPr>
          <w:szCs w:val="24"/>
        </w:rPr>
        <w:t>the</w:t>
      </w:r>
      <w:proofErr w:type="gramEnd"/>
      <w:r>
        <w:rPr>
          <w:szCs w:val="24"/>
        </w:rPr>
        <w:t xml:space="preserve"> aspects of AI programming</w:t>
      </w:r>
    </w:p>
    <w:p w14:paraId="578D5055" w14:textId="77777777" w:rsidR="001B005C" w:rsidRDefault="001B005C" w:rsidP="001B005C">
      <w:pPr>
        <w:rPr>
          <w:szCs w:val="24"/>
        </w:rPr>
      </w:pPr>
      <w:r>
        <w:rPr>
          <w:szCs w:val="24"/>
        </w:rPr>
        <w:t>d)</w:t>
      </w:r>
      <w:r w:rsidRPr="00E364B9">
        <w:rPr>
          <w:szCs w:val="24"/>
        </w:rPr>
        <w:t xml:space="preserve"> </w:t>
      </w:r>
      <w:r>
        <w:rPr>
          <w:szCs w:val="24"/>
        </w:rPr>
        <w:t>AI definition</w:t>
      </w:r>
    </w:p>
    <w:p w14:paraId="634FAA8A" w14:textId="77777777" w:rsidR="001B005C" w:rsidRDefault="001B005C" w:rsidP="001B005C">
      <w:pPr>
        <w:rPr>
          <w:szCs w:val="24"/>
        </w:rPr>
      </w:pPr>
    </w:p>
    <w:p w14:paraId="024E4BED" w14:textId="77777777" w:rsidR="001B005C" w:rsidRPr="002B4B50" w:rsidRDefault="001B005C" w:rsidP="001B005C">
      <w:pPr>
        <w:rPr>
          <w:szCs w:val="24"/>
        </w:rPr>
      </w:pPr>
      <w:proofErr w:type="spellStart"/>
      <w:r w:rsidRPr="00BB1D57">
        <w:rPr>
          <w:szCs w:val="24"/>
        </w:rPr>
        <w:t>Ответ</w:t>
      </w:r>
      <w:proofErr w:type="spellEnd"/>
      <w:r w:rsidRPr="002B4B50">
        <w:rPr>
          <w:szCs w:val="24"/>
        </w:rPr>
        <w:t xml:space="preserve">: </w:t>
      </w:r>
      <w:r>
        <w:rPr>
          <w:szCs w:val="24"/>
        </w:rPr>
        <w:t>c</w:t>
      </w:r>
      <w:r w:rsidRPr="002B4B50">
        <w:rPr>
          <w:szCs w:val="24"/>
        </w:rPr>
        <w:t>.</w:t>
      </w:r>
    </w:p>
    <w:p w14:paraId="32D7378A" w14:textId="77777777" w:rsidR="001B005C" w:rsidRPr="005A1903" w:rsidRDefault="001B005C" w:rsidP="001B005C">
      <w:pPr>
        <w:rPr>
          <w:szCs w:val="24"/>
        </w:rPr>
      </w:pPr>
    </w:p>
    <w:p w14:paraId="057A71BE" w14:textId="5E9F2434" w:rsidR="001B005C" w:rsidRPr="001B005C" w:rsidRDefault="001B005C" w:rsidP="001B005C">
      <w:pPr>
        <w:rPr>
          <w:szCs w:val="24"/>
          <w:lang w:val="ru-RU"/>
        </w:rPr>
      </w:pPr>
      <w:r>
        <w:rPr>
          <w:szCs w:val="24"/>
          <w:lang w:val="ru-RU"/>
        </w:rPr>
        <w:t>1</w:t>
      </w:r>
      <w:r w:rsidRPr="001B005C">
        <w:rPr>
          <w:szCs w:val="24"/>
          <w:lang w:val="ru-RU"/>
        </w:rPr>
        <w:t>9.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xml:space="preserve">?» и запишите аргумент(ы), обосновывающие выбор ответа </w:t>
      </w:r>
    </w:p>
    <w:p w14:paraId="456A39E0" w14:textId="77777777" w:rsidR="001B005C" w:rsidRPr="001B005C" w:rsidRDefault="001B005C" w:rsidP="001B005C">
      <w:pPr>
        <w:rPr>
          <w:szCs w:val="24"/>
          <w:lang w:val="ru-RU"/>
        </w:rPr>
      </w:pPr>
    </w:p>
    <w:p w14:paraId="173B1487" w14:textId="77777777" w:rsidR="001B005C" w:rsidRPr="00CC701A" w:rsidRDefault="001B005C" w:rsidP="001B005C">
      <w:pPr>
        <w:rPr>
          <w:szCs w:val="24"/>
        </w:rPr>
      </w:pPr>
      <w:r w:rsidRPr="00CC701A">
        <w:rPr>
          <w:szCs w:val="24"/>
        </w:rPr>
        <w:t xml:space="preserve">Big data </w:t>
      </w:r>
      <w:proofErr w:type="gramStart"/>
      <w:r w:rsidRPr="00CC701A">
        <w:rPr>
          <w:szCs w:val="24"/>
        </w:rPr>
        <w:t>is often</w:t>
      </w:r>
      <w:r>
        <w:rPr>
          <w:szCs w:val="24"/>
        </w:rPr>
        <w:t xml:space="preserve"> </w:t>
      </w:r>
      <w:r w:rsidRPr="00CC701A">
        <w:rPr>
          <w:szCs w:val="24"/>
        </w:rPr>
        <w:t>characterized</w:t>
      </w:r>
      <w:proofErr w:type="gramEnd"/>
      <w:r w:rsidRPr="00CC701A">
        <w:rPr>
          <w:szCs w:val="24"/>
        </w:rPr>
        <w:t xml:space="preserve"> by the 3Vs: the large volume of data in many environments, the</w:t>
      </w:r>
      <w:r>
        <w:rPr>
          <w:szCs w:val="24"/>
        </w:rPr>
        <w:t xml:space="preserve"> </w:t>
      </w:r>
      <w:r w:rsidRPr="00CC701A">
        <w:rPr>
          <w:szCs w:val="24"/>
        </w:rPr>
        <w:t>wide variety of data types stored in big data systems and the velocity at which</w:t>
      </w:r>
      <w:r>
        <w:rPr>
          <w:szCs w:val="24"/>
        </w:rPr>
        <w:t xml:space="preserve"> </w:t>
      </w:r>
      <w:r w:rsidRPr="00CC701A">
        <w:rPr>
          <w:szCs w:val="24"/>
        </w:rPr>
        <w:t xml:space="preserve">the data is generated, collected and processed. More recently, several other </w:t>
      </w:r>
      <w:proofErr w:type="spellStart"/>
      <w:r w:rsidRPr="00CC701A">
        <w:rPr>
          <w:szCs w:val="24"/>
        </w:rPr>
        <w:t>Vs</w:t>
      </w:r>
      <w:proofErr w:type="spellEnd"/>
      <w:r>
        <w:rPr>
          <w:szCs w:val="24"/>
        </w:rPr>
        <w:t xml:space="preserve"> </w:t>
      </w:r>
      <w:proofErr w:type="gramStart"/>
      <w:r w:rsidRPr="00CC701A">
        <w:rPr>
          <w:szCs w:val="24"/>
        </w:rPr>
        <w:t>have been added</w:t>
      </w:r>
      <w:proofErr w:type="gramEnd"/>
      <w:r w:rsidRPr="00CC701A">
        <w:rPr>
          <w:szCs w:val="24"/>
        </w:rPr>
        <w:t xml:space="preserve"> to different descriptions of big data, including veracity, value</w:t>
      </w:r>
      <w:r>
        <w:rPr>
          <w:szCs w:val="24"/>
        </w:rPr>
        <w:t xml:space="preserve"> </w:t>
      </w:r>
      <w:r w:rsidRPr="00CC701A">
        <w:rPr>
          <w:szCs w:val="24"/>
        </w:rPr>
        <w:t>and variability</w:t>
      </w:r>
      <w:r>
        <w:rPr>
          <w:szCs w:val="24"/>
        </w:rPr>
        <w:t>.</w:t>
      </w:r>
    </w:p>
    <w:p w14:paraId="508F43D4" w14:textId="77777777" w:rsidR="001B005C" w:rsidRPr="00CC701A" w:rsidRDefault="001B005C" w:rsidP="001B005C">
      <w:pPr>
        <w:rPr>
          <w:szCs w:val="24"/>
        </w:rPr>
      </w:pPr>
    </w:p>
    <w:p w14:paraId="2329EC1E" w14:textId="77777777" w:rsidR="001B005C" w:rsidRDefault="001B005C" w:rsidP="001B005C">
      <w:pPr>
        <w:rPr>
          <w:szCs w:val="24"/>
        </w:rPr>
      </w:pPr>
      <w:r>
        <w:rPr>
          <w:szCs w:val="24"/>
        </w:rPr>
        <w:t xml:space="preserve">a) </w:t>
      </w:r>
      <w:proofErr w:type="gramStart"/>
      <w:r>
        <w:rPr>
          <w:szCs w:val="24"/>
        </w:rPr>
        <w:t>big</w:t>
      </w:r>
      <w:proofErr w:type="gramEnd"/>
      <w:r>
        <w:rPr>
          <w:szCs w:val="24"/>
        </w:rPr>
        <w:t xml:space="preserve"> data challenges</w:t>
      </w:r>
    </w:p>
    <w:p w14:paraId="1A53F50C" w14:textId="77777777" w:rsidR="001B005C" w:rsidRDefault="001B005C" w:rsidP="001B005C">
      <w:pPr>
        <w:rPr>
          <w:szCs w:val="24"/>
        </w:rPr>
      </w:pPr>
      <w:r>
        <w:rPr>
          <w:szCs w:val="24"/>
        </w:rPr>
        <w:t xml:space="preserve">b) </w:t>
      </w:r>
      <w:proofErr w:type="gramStart"/>
      <w:r>
        <w:rPr>
          <w:szCs w:val="24"/>
        </w:rPr>
        <w:t>big</w:t>
      </w:r>
      <w:proofErr w:type="gramEnd"/>
      <w:r>
        <w:rPr>
          <w:szCs w:val="24"/>
        </w:rPr>
        <w:t xml:space="preserve"> data sources</w:t>
      </w:r>
    </w:p>
    <w:p w14:paraId="21EC7F0A" w14:textId="77777777" w:rsidR="001B005C" w:rsidRDefault="001B005C" w:rsidP="001B005C">
      <w:pPr>
        <w:rPr>
          <w:szCs w:val="24"/>
        </w:rPr>
      </w:pPr>
      <w:r>
        <w:rPr>
          <w:szCs w:val="24"/>
        </w:rPr>
        <w:t xml:space="preserve">c) </w:t>
      </w:r>
      <w:proofErr w:type="gramStart"/>
      <w:r>
        <w:rPr>
          <w:szCs w:val="24"/>
        </w:rPr>
        <w:t>big</w:t>
      </w:r>
      <w:proofErr w:type="gramEnd"/>
      <w:r>
        <w:rPr>
          <w:szCs w:val="24"/>
        </w:rPr>
        <w:t xml:space="preserve"> data types</w:t>
      </w:r>
    </w:p>
    <w:p w14:paraId="08D26686" w14:textId="77777777" w:rsidR="001B005C" w:rsidRDefault="001B005C" w:rsidP="001B005C">
      <w:pPr>
        <w:rPr>
          <w:szCs w:val="24"/>
        </w:rPr>
      </w:pPr>
      <w:r>
        <w:rPr>
          <w:szCs w:val="24"/>
        </w:rPr>
        <w:t>d)</w:t>
      </w:r>
      <w:r w:rsidRPr="00E364B9">
        <w:rPr>
          <w:szCs w:val="24"/>
        </w:rPr>
        <w:t xml:space="preserve"> </w:t>
      </w:r>
      <w:proofErr w:type="gramStart"/>
      <w:r>
        <w:rPr>
          <w:szCs w:val="24"/>
        </w:rPr>
        <w:t>big</w:t>
      </w:r>
      <w:proofErr w:type="gramEnd"/>
      <w:r>
        <w:rPr>
          <w:szCs w:val="24"/>
        </w:rPr>
        <w:t xml:space="preserve"> data characteristics</w:t>
      </w:r>
    </w:p>
    <w:p w14:paraId="0AB3C586" w14:textId="77777777" w:rsidR="001B005C" w:rsidRDefault="001B005C" w:rsidP="001B005C">
      <w:pPr>
        <w:rPr>
          <w:szCs w:val="24"/>
        </w:rPr>
      </w:pPr>
    </w:p>
    <w:p w14:paraId="2DAD6AEA" w14:textId="77777777" w:rsidR="001B005C" w:rsidRPr="001B005C" w:rsidRDefault="001B005C" w:rsidP="001B005C">
      <w:pPr>
        <w:rPr>
          <w:szCs w:val="24"/>
          <w:lang w:val="ru-RU"/>
        </w:rPr>
      </w:pPr>
      <w:r w:rsidRPr="001B005C">
        <w:rPr>
          <w:szCs w:val="24"/>
          <w:lang w:val="ru-RU"/>
        </w:rPr>
        <w:t xml:space="preserve">Ответ: </w:t>
      </w:r>
      <w:r>
        <w:rPr>
          <w:szCs w:val="24"/>
        </w:rPr>
        <w:t>d</w:t>
      </w:r>
      <w:r w:rsidRPr="001B005C">
        <w:rPr>
          <w:szCs w:val="24"/>
          <w:lang w:val="ru-RU"/>
        </w:rPr>
        <w:t>.</w:t>
      </w:r>
    </w:p>
    <w:p w14:paraId="11CA1D5F" w14:textId="77777777" w:rsidR="001B005C" w:rsidRPr="001B005C" w:rsidRDefault="001B005C" w:rsidP="001B005C">
      <w:pPr>
        <w:rPr>
          <w:szCs w:val="24"/>
          <w:lang w:val="ru-RU"/>
        </w:rPr>
      </w:pPr>
    </w:p>
    <w:p w14:paraId="11D57997" w14:textId="26C40CE4" w:rsidR="001B005C" w:rsidRPr="001B005C" w:rsidRDefault="001B005C" w:rsidP="001B005C">
      <w:pPr>
        <w:rPr>
          <w:szCs w:val="24"/>
          <w:lang w:val="ru-RU"/>
        </w:rPr>
      </w:pPr>
      <w:r>
        <w:rPr>
          <w:szCs w:val="24"/>
          <w:lang w:val="ru-RU"/>
        </w:rPr>
        <w:t>2</w:t>
      </w:r>
      <w:r w:rsidRPr="001B005C">
        <w:rPr>
          <w:szCs w:val="24"/>
          <w:lang w:val="ru-RU"/>
        </w:rPr>
        <w:t>0.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и запишите аргумент(ы), обосновывающие выбор ответа.</w:t>
      </w:r>
    </w:p>
    <w:p w14:paraId="45A6528C" w14:textId="77777777" w:rsidR="001B005C" w:rsidRPr="001F13B6" w:rsidRDefault="001B005C" w:rsidP="001B005C">
      <w:pPr>
        <w:rPr>
          <w:szCs w:val="24"/>
        </w:rPr>
      </w:pPr>
      <w:r w:rsidRPr="001F13B6">
        <w:rPr>
          <w:szCs w:val="24"/>
        </w:rPr>
        <w:t>Artificial Neural Networks are a special type of machine learning</w:t>
      </w:r>
      <w:r>
        <w:rPr>
          <w:szCs w:val="24"/>
        </w:rPr>
        <w:t xml:space="preserve"> </w:t>
      </w:r>
      <w:r w:rsidRPr="001F13B6">
        <w:rPr>
          <w:szCs w:val="24"/>
        </w:rPr>
        <w:t xml:space="preserve">algorithms that </w:t>
      </w:r>
      <w:proofErr w:type="gramStart"/>
      <w:r w:rsidRPr="001F13B6">
        <w:rPr>
          <w:szCs w:val="24"/>
        </w:rPr>
        <w:t>are modeled</w:t>
      </w:r>
      <w:proofErr w:type="gramEnd"/>
      <w:r w:rsidRPr="001F13B6">
        <w:rPr>
          <w:szCs w:val="24"/>
        </w:rPr>
        <w:t xml:space="preserve"> after the human brain. That is, just like how the</w:t>
      </w:r>
      <w:r>
        <w:rPr>
          <w:szCs w:val="24"/>
        </w:rPr>
        <w:t xml:space="preserve"> </w:t>
      </w:r>
      <w:r w:rsidRPr="001F13B6">
        <w:rPr>
          <w:szCs w:val="24"/>
        </w:rPr>
        <w:t>neurons in our nervous system are able to learn from the past data, similarly, the</w:t>
      </w:r>
      <w:r>
        <w:rPr>
          <w:szCs w:val="24"/>
        </w:rPr>
        <w:t xml:space="preserve"> </w:t>
      </w:r>
      <w:r w:rsidRPr="001F13B6">
        <w:rPr>
          <w:szCs w:val="24"/>
        </w:rPr>
        <w:t>ANN is able to learn from the data and provide responses in the form of</w:t>
      </w:r>
      <w:r>
        <w:rPr>
          <w:szCs w:val="24"/>
        </w:rPr>
        <w:t xml:space="preserve"> </w:t>
      </w:r>
      <w:r w:rsidRPr="001F13B6">
        <w:rPr>
          <w:szCs w:val="24"/>
        </w:rPr>
        <w:t>predictions or classifications.</w:t>
      </w:r>
    </w:p>
    <w:p w14:paraId="18B9A3A5" w14:textId="77777777" w:rsidR="001B005C" w:rsidRPr="001F13B6" w:rsidRDefault="001B005C" w:rsidP="001B005C">
      <w:pPr>
        <w:rPr>
          <w:szCs w:val="24"/>
        </w:rPr>
      </w:pPr>
    </w:p>
    <w:p w14:paraId="24C7C22A"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explain what </w:t>
      </w:r>
      <w:r w:rsidRPr="001F13B6">
        <w:rPr>
          <w:szCs w:val="24"/>
        </w:rPr>
        <w:t>Artificial Neural Networks</w:t>
      </w:r>
      <w:r>
        <w:rPr>
          <w:szCs w:val="24"/>
        </w:rPr>
        <w:t xml:space="preserve"> are</w:t>
      </w:r>
    </w:p>
    <w:p w14:paraId="1E709B34" w14:textId="77777777" w:rsidR="001B005C" w:rsidRPr="00DE0D9D" w:rsidRDefault="001B005C" w:rsidP="001B005C">
      <w:pPr>
        <w:rPr>
          <w:szCs w:val="24"/>
        </w:rPr>
      </w:pPr>
      <w:r>
        <w:rPr>
          <w:szCs w:val="24"/>
        </w:rPr>
        <w:t>b</w:t>
      </w:r>
      <w:r w:rsidRPr="00DE0D9D">
        <w:rPr>
          <w:szCs w:val="24"/>
        </w:rPr>
        <w:t xml:space="preserve">) </w:t>
      </w:r>
      <w:proofErr w:type="gramStart"/>
      <w:r>
        <w:rPr>
          <w:szCs w:val="24"/>
        </w:rPr>
        <w:t>to</w:t>
      </w:r>
      <w:proofErr w:type="gramEnd"/>
      <w:r>
        <w:rPr>
          <w:szCs w:val="24"/>
        </w:rPr>
        <w:t xml:space="preserve"> give an example of ANN</w:t>
      </w:r>
    </w:p>
    <w:p w14:paraId="60FEDA7A" w14:textId="77777777" w:rsidR="001B005C" w:rsidRPr="00DE0D9D" w:rsidRDefault="001B005C" w:rsidP="001B005C">
      <w:pPr>
        <w:rPr>
          <w:szCs w:val="24"/>
        </w:rPr>
      </w:pPr>
      <w:r>
        <w:rPr>
          <w:szCs w:val="24"/>
        </w:rPr>
        <w:t>c</w:t>
      </w:r>
      <w:r w:rsidRPr="00DE0D9D">
        <w:rPr>
          <w:szCs w:val="24"/>
        </w:rPr>
        <w:t xml:space="preserve">) </w:t>
      </w:r>
      <w:proofErr w:type="gramStart"/>
      <w:r>
        <w:rPr>
          <w:szCs w:val="24"/>
        </w:rPr>
        <w:t>to</w:t>
      </w:r>
      <w:proofErr w:type="gramEnd"/>
      <w:r>
        <w:rPr>
          <w:szCs w:val="24"/>
        </w:rPr>
        <w:t xml:space="preserve"> describe differences between machine learning algorithms and human nervous system</w:t>
      </w:r>
    </w:p>
    <w:p w14:paraId="2C106A31" w14:textId="77777777" w:rsidR="001B005C" w:rsidRPr="00DE0D9D" w:rsidRDefault="001B005C" w:rsidP="001B005C">
      <w:pPr>
        <w:rPr>
          <w:szCs w:val="24"/>
        </w:rPr>
      </w:pPr>
      <w:r>
        <w:rPr>
          <w:szCs w:val="24"/>
        </w:rPr>
        <w:t>d</w:t>
      </w:r>
      <w:r w:rsidRPr="00DE0D9D">
        <w:rPr>
          <w:szCs w:val="24"/>
        </w:rPr>
        <w:t xml:space="preserve">) </w:t>
      </w:r>
      <w:proofErr w:type="gramStart"/>
      <w:r>
        <w:rPr>
          <w:szCs w:val="24"/>
        </w:rPr>
        <w:t>to</w:t>
      </w:r>
      <w:proofErr w:type="gramEnd"/>
      <w:r>
        <w:rPr>
          <w:szCs w:val="24"/>
        </w:rPr>
        <w:t xml:space="preserve"> provide additional information about ANN</w:t>
      </w:r>
    </w:p>
    <w:p w14:paraId="0CC6948C" w14:textId="77777777" w:rsidR="001B005C" w:rsidRPr="00DE0D9D" w:rsidRDefault="001B005C" w:rsidP="001B005C">
      <w:pPr>
        <w:rPr>
          <w:szCs w:val="24"/>
        </w:rPr>
      </w:pPr>
    </w:p>
    <w:p w14:paraId="393D81EC" w14:textId="77777777" w:rsidR="001B005C" w:rsidRPr="001B005C" w:rsidRDefault="001B005C" w:rsidP="001B005C">
      <w:pPr>
        <w:rPr>
          <w:szCs w:val="24"/>
          <w:lang w:val="ru-RU"/>
        </w:rPr>
      </w:pPr>
      <w:r w:rsidRPr="001B005C">
        <w:rPr>
          <w:szCs w:val="24"/>
          <w:lang w:val="ru-RU"/>
        </w:rPr>
        <w:t xml:space="preserve">Ответ: </w:t>
      </w:r>
      <w:r>
        <w:rPr>
          <w:szCs w:val="24"/>
        </w:rPr>
        <w:t>a</w:t>
      </w:r>
      <w:r w:rsidRPr="001B005C">
        <w:rPr>
          <w:szCs w:val="24"/>
          <w:lang w:val="ru-RU"/>
        </w:rPr>
        <w:t>.</w:t>
      </w:r>
    </w:p>
    <w:p w14:paraId="5AC05329" w14:textId="77777777" w:rsidR="001B005C" w:rsidRPr="001B005C" w:rsidRDefault="001B005C" w:rsidP="001B005C">
      <w:pPr>
        <w:rPr>
          <w:szCs w:val="24"/>
          <w:lang w:val="ru-RU"/>
        </w:rPr>
      </w:pPr>
    </w:p>
    <w:p w14:paraId="1F4332EC" w14:textId="4A2F5667" w:rsidR="001B005C" w:rsidRPr="007A6EF2" w:rsidRDefault="001B005C" w:rsidP="001B005C">
      <w:pPr>
        <w:ind w:firstLine="708"/>
        <w:rPr>
          <w:sz w:val="28"/>
          <w:szCs w:val="28"/>
        </w:rPr>
      </w:pPr>
      <w:r w:rsidRPr="001B005C">
        <w:rPr>
          <w:sz w:val="28"/>
          <w:szCs w:val="28"/>
        </w:rPr>
        <w:t>2</w:t>
      </w:r>
      <w:r w:rsidRPr="007A6EF2">
        <w:rPr>
          <w:sz w:val="28"/>
          <w:szCs w:val="28"/>
        </w:rPr>
        <w:t xml:space="preserve">1. </w:t>
      </w:r>
      <w:proofErr w:type="spellStart"/>
      <w:r w:rsidRPr="00077407">
        <w:rPr>
          <w:sz w:val="28"/>
          <w:szCs w:val="28"/>
        </w:rPr>
        <w:t>Прочитайте</w:t>
      </w:r>
      <w:proofErr w:type="spellEnd"/>
      <w:r w:rsidRPr="007A6EF2">
        <w:rPr>
          <w:sz w:val="28"/>
          <w:szCs w:val="28"/>
        </w:rPr>
        <w:t xml:space="preserve"> </w:t>
      </w:r>
      <w:proofErr w:type="spellStart"/>
      <w:r w:rsidRPr="00077407">
        <w:rPr>
          <w:sz w:val="28"/>
          <w:szCs w:val="28"/>
        </w:rPr>
        <w:t>вопрос</w:t>
      </w:r>
      <w:proofErr w:type="spellEnd"/>
      <w:r w:rsidRPr="007A6EF2">
        <w:rPr>
          <w:sz w:val="28"/>
          <w:szCs w:val="28"/>
        </w:rPr>
        <w:t xml:space="preserve"> «</w:t>
      </w:r>
      <w:r>
        <w:rPr>
          <w:sz w:val="28"/>
          <w:szCs w:val="28"/>
        </w:rPr>
        <w:t xml:space="preserve">What is information technology? </w:t>
      </w:r>
      <w:r w:rsidRPr="00077407">
        <w:rPr>
          <w:sz w:val="28"/>
          <w:szCs w:val="28"/>
        </w:rPr>
        <w:t>Where</w:t>
      </w:r>
      <w:r w:rsidRPr="007A6EF2">
        <w:rPr>
          <w:sz w:val="28"/>
          <w:szCs w:val="28"/>
        </w:rPr>
        <w:t xml:space="preserve"> </w:t>
      </w:r>
      <w:r w:rsidRPr="00077407">
        <w:rPr>
          <w:sz w:val="28"/>
          <w:szCs w:val="28"/>
        </w:rPr>
        <w:t>do</w:t>
      </w:r>
      <w:r w:rsidRPr="007A6EF2">
        <w:rPr>
          <w:sz w:val="28"/>
          <w:szCs w:val="28"/>
        </w:rPr>
        <w:t xml:space="preserve"> </w:t>
      </w:r>
      <w:r w:rsidRPr="00077407">
        <w:rPr>
          <w:sz w:val="28"/>
          <w:szCs w:val="28"/>
        </w:rPr>
        <w:t>people</w:t>
      </w:r>
      <w:r w:rsidRPr="007A6EF2">
        <w:rPr>
          <w:sz w:val="28"/>
          <w:szCs w:val="28"/>
        </w:rPr>
        <w:t xml:space="preserve"> </w:t>
      </w:r>
      <w:r w:rsidRPr="00077407">
        <w:rPr>
          <w:sz w:val="28"/>
          <w:szCs w:val="28"/>
        </w:rPr>
        <w:t>use</w:t>
      </w:r>
      <w:r w:rsidRPr="007A6EF2">
        <w:rPr>
          <w:sz w:val="28"/>
          <w:szCs w:val="28"/>
        </w:rPr>
        <w:t xml:space="preserve"> </w:t>
      </w:r>
      <w:r w:rsidRPr="00077407">
        <w:rPr>
          <w:sz w:val="28"/>
          <w:szCs w:val="28"/>
        </w:rPr>
        <w:t>Information</w:t>
      </w:r>
      <w:r w:rsidRPr="007A6EF2">
        <w:rPr>
          <w:sz w:val="28"/>
          <w:szCs w:val="28"/>
        </w:rPr>
        <w:t xml:space="preserve"> </w:t>
      </w:r>
      <w:r w:rsidRPr="00077407">
        <w:rPr>
          <w:sz w:val="28"/>
          <w:szCs w:val="28"/>
        </w:rPr>
        <w:t>Technology</w:t>
      </w:r>
      <w:proofErr w:type="gramStart"/>
      <w:r>
        <w:rPr>
          <w:sz w:val="28"/>
          <w:szCs w:val="28"/>
        </w:rPr>
        <w:t>?</w:t>
      </w:r>
      <w:r w:rsidRPr="007A6EF2">
        <w:rPr>
          <w:sz w:val="28"/>
          <w:szCs w:val="28"/>
        </w:rPr>
        <w:t>»</w:t>
      </w:r>
      <w:proofErr w:type="gramEnd"/>
      <w:r w:rsidRPr="007A6EF2">
        <w:rPr>
          <w:sz w:val="28"/>
          <w:szCs w:val="28"/>
        </w:rPr>
        <w:t xml:space="preserve"> </w:t>
      </w:r>
      <w:r w:rsidRPr="00077407">
        <w:rPr>
          <w:sz w:val="28"/>
          <w:szCs w:val="28"/>
        </w:rPr>
        <w:t>и</w:t>
      </w:r>
      <w:r w:rsidRPr="007A6EF2">
        <w:rPr>
          <w:sz w:val="28"/>
          <w:szCs w:val="28"/>
        </w:rPr>
        <w:t xml:space="preserve"> </w:t>
      </w:r>
      <w:proofErr w:type="spellStart"/>
      <w:r w:rsidRPr="00077407">
        <w:rPr>
          <w:sz w:val="28"/>
          <w:szCs w:val="28"/>
        </w:rPr>
        <w:t>запишите</w:t>
      </w:r>
      <w:proofErr w:type="spellEnd"/>
      <w:r w:rsidRPr="007A6EF2">
        <w:rPr>
          <w:sz w:val="28"/>
          <w:szCs w:val="28"/>
        </w:rPr>
        <w:t xml:space="preserve"> </w:t>
      </w:r>
      <w:proofErr w:type="spellStart"/>
      <w:r w:rsidRPr="00077407">
        <w:rPr>
          <w:sz w:val="28"/>
          <w:szCs w:val="28"/>
        </w:rPr>
        <w:t>развернутый</w:t>
      </w:r>
      <w:proofErr w:type="spellEnd"/>
      <w:r w:rsidRPr="007A6EF2">
        <w:rPr>
          <w:sz w:val="28"/>
          <w:szCs w:val="28"/>
        </w:rPr>
        <w:t xml:space="preserve"> </w:t>
      </w:r>
      <w:proofErr w:type="spellStart"/>
      <w:r w:rsidRPr="00077407">
        <w:rPr>
          <w:sz w:val="28"/>
          <w:szCs w:val="28"/>
        </w:rPr>
        <w:t>обоснованный</w:t>
      </w:r>
      <w:proofErr w:type="spellEnd"/>
      <w:r w:rsidRPr="007A6EF2">
        <w:rPr>
          <w:sz w:val="28"/>
          <w:szCs w:val="28"/>
        </w:rPr>
        <w:t xml:space="preserve"> </w:t>
      </w:r>
      <w:proofErr w:type="spellStart"/>
      <w:r w:rsidRPr="00077407">
        <w:rPr>
          <w:sz w:val="28"/>
          <w:szCs w:val="28"/>
        </w:rPr>
        <w:t>ответ</w:t>
      </w:r>
      <w:proofErr w:type="spellEnd"/>
      <w:r w:rsidRPr="007A6EF2">
        <w:rPr>
          <w:sz w:val="28"/>
          <w:szCs w:val="28"/>
        </w:rPr>
        <w:t>.</w:t>
      </w:r>
    </w:p>
    <w:p w14:paraId="70055834" w14:textId="15128383" w:rsidR="001B005C" w:rsidRPr="001B005C" w:rsidRDefault="001B005C" w:rsidP="001B005C">
      <w:pPr>
        <w:ind w:firstLine="708"/>
        <w:rPr>
          <w:sz w:val="28"/>
          <w:szCs w:val="28"/>
          <w:lang w:val="ru-RU"/>
        </w:rPr>
      </w:pPr>
      <w:r w:rsidRPr="001B005C">
        <w:rPr>
          <w:sz w:val="28"/>
          <w:szCs w:val="28"/>
        </w:rPr>
        <w:t>2</w:t>
      </w:r>
      <w:r w:rsidRPr="00077407">
        <w:rPr>
          <w:sz w:val="28"/>
          <w:szCs w:val="28"/>
        </w:rPr>
        <w:t xml:space="preserve">2. </w:t>
      </w:r>
      <w:proofErr w:type="spellStart"/>
      <w:r w:rsidRPr="00077407">
        <w:rPr>
          <w:sz w:val="28"/>
          <w:szCs w:val="28"/>
        </w:rPr>
        <w:t>Прочитайте</w:t>
      </w:r>
      <w:proofErr w:type="spellEnd"/>
      <w:r w:rsidRPr="00077407">
        <w:rPr>
          <w:sz w:val="28"/>
          <w:szCs w:val="28"/>
        </w:rPr>
        <w:t xml:space="preserve"> </w:t>
      </w:r>
      <w:proofErr w:type="spellStart"/>
      <w:r w:rsidRPr="00077407">
        <w:rPr>
          <w:sz w:val="28"/>
          <w:szCs w:val="28"/>
        </w:rPr>
        <w:t>вопрос</w:t>
      </w:r>
      <w:proofErr w:type="spellEnd"/>
      <w:r w:rsidRPr="00077407">
        <w:rPr>
          <w:sz w:val="28"/>
          <w:szCs w:val="28"/>
        </w:rPr>
        <w:t xml:space="preserve"> «What does a </w:t>
      </w:r>
      <w:r>
        <w:rPr>
          <w:sz w:val="28"/>
          <w:szCs w:val="28"/>
        </w:rPr>
        <w:t xml:space="preserve">computer </w:t>
      </w:r>
      <w:r w:rsidRPr="00077407">
        <w:rPr>
          <w:sz w:val="28"/>
          <w:szCs w:val="28"/>
        </w:rPr>
        <w:t xml:space="preserve">programmer do? </w:t>
      </w:r>
      <w:r>
        <w:rPr>
          <w:sz w:val="28"/>
          <w:szCs w:val="28"/>
        </w:rPr>
        <w:t>What</w:t>
      </w:r>
      <w:r w:rsidRPr="007A6EF2">
        <w:rPr>
          <w:sz w:val="28"/>
          <w:szCs w:val="28"/>
        </w:rPr>
        <w:t xml:space="preserve"> </w:t>
      </w:r>
      <w:r>
        <w:rPr>
          <w:sz w:val="28"/>
          <w:szCs w:val="28"/>
        </w:rPr>
        <w:t>are</w:t>
      </w:r>
      <w:r w:rsidRPr="007A6EF2">
        <w:rPr>
          <w:sz w:val="28"/>
          <w:szCs w:val="28"/>
        </w:rPr>
        <w:t xml:space="preserve"> </w:t>
      </w:r>
      <w:r>
        <w:rPr>
          <w:sz w:val="28"/>
          <w:szCs w:val="28"/>
        </w:rPr>
        <w:t>skills</w:t>
      </w:r>
      <w:r w:rsidRPr="007A6EF2">
        <w:rPr>
          <w:sz w:val="28"/>
          <w:szCs w:val="28"/>
        </w:rPr>
        <w:t xml:space="preserve"> </w:t>
      </w:r>
      <w:r>
        <w:rPr>
          <w:sz w:val="28"/>
          <w:szCs w:val="28"/>
        </w:rPr>
        <w:t>a</w:t>
      </w:r>
      <w:r w:rsidRPr="007A6EF2">
        <w:rPr>
          <w:sz w:val="28"/>
          <w:szCs w:val="28"/>
        </w:rPr>
        <w:t xml:space="preserve"> </w:t>
      </w:r>
      <w:r>
        <w:rPr>
          <w:sz w:val="28"/>
          <w:szCs w:val="28"/>
        </w:rPr>
        <w:t>computer</w:t>
      </w:r>
      <w:r w:rsidRPr="007A6EF2">
        <w:rPr>
          <w:sz w:val="28"/>
          <w:szCs w:val="28"/>
        </w:rPr>
        <w:t xml:space="preserve"> </w:t>
      </w:r>
      <w:r>
        <w:rPr>
          <w:sz w:val="28"/>
          <w:szCs w:val="28"/>
        </w:rPr>
        <w:t xml:space="preserve">programmer should have? </w:t>
      </w:r>
      <w:proofErr w:type="gramStart"/>
      <w:r w:rsidRPr="007A6EF2">
        <w:rPr>
          <w:sz w:val="28"/>
          <w:szCs w:val="28"/>
        </w:rPr>
        <w:t xml:space="preserve">»  </w:t>
      </w:r>
      <w:r w:rsidRPr="001B005C">
        <w:rPr>
          <w:sz w:val="28"/>
          <w:szCs w:val="28"/>
          <w:lang w:val="ru-RU"/>
        </w:rPr>
        <w:t>и</w:t>
      </w:r>
      <w:proofErr w:type="gramEnd"/>
      <w:r w:rsidRPr="001B005C">
        <w:rPr>
          <w:sz w:val="28"/>
          <w:szCs w:val="28"/>
          <w:lang w:val="ru-RU"/>
        </w:rPr>
        <w:t xml:space="preserve"> запишите развернутый обоснованный ответ.</w:t>
      </w:r>
    </w:p>
    <w:p w14:paraId="1815C63E" w14:textId="024C071E" w:rsidR="001B005C" w:rsidRPr="001B005C" w:rsidRDefault="001B005C" w:rsidP="001B005C">
      <w:pPr>
        <w:ind w:firstLine="708"/>
        <w:rPr>
          <w:sz w:val="28"/>
          <w:szCs w:val="28"/>
          <w:lang w:val="ru-RU"/>
        </w:rPr>
      </w:pPr>
      <w:r w:rsidRPr="001B005C">
        <w:rPr>
          <w:sz w:val="28"/>
          <w:szCs w:val="28"/>
        </w:rPr>
        <w:t xml:space="preserve">23. </w:t>
      </w:r>
      <w:r w:rsidRPr="001B005C">
        <w:rPr>
          <w:sz w:val="28"/>
          <w:szCs w:val="28"/>
          <w:lang w:val="ru-RU"/>
        </w:rPr>
        <w:t>Прочитайте</w:t>
      </w:r>
      <w:r w:rsidRPr="001B005C">
        <w:rPr>
          <w:sz w:val="28"/>
          <w:szCs w:val="28"/>
        </w:rPr>
        <w:t xml:space="preserve"> </w:t>
      </w:r>
      <w:r w:rsidRPr="001B005C">
        <w:rPr>
          <w:sz w:val="28"/>
          <w:szCs w:val="28"/>
          <w:lang w:val="ru-RU"/>
        </w:rPr>
        <w:t>вопросы</w:t>
      </w:r>
      <w:r w:rsidRPr="001B005C">
        <w:rPr>
          <w:sz w:val="28"/>
          <w:szCs w:val="28"/>
        </w:rPr>
        <w:t xml:space="preserve"> «</w:t>
      </w:r>
      <w:r>
        <w:rPr>
          <w:sz w:val="28"/>
          <w:szCs w:val="28"/>
        </w:rPr>
        <w:t>What</w:t>
      </w:r>
      <w:r w:rsidRPr="001B005C">
        <w:rPr>
          <w:sz w:val="28"/>
          <w:szCs w:val="28"/>
        </w:rPr>
        <w:t xml:space="preserve"> </w:t>
      </w:r>
      <w:r>
        <w:rPr>
          <w:sz w:val="28"/>
          <w:szCs w:val="28"/>
        </w:rPr>
        <w:t>is</w:t>
      </w:r>
      <w:r w:rsidRPr="001B005C">
        <w:rPr>
          <w:sz w:val="28"/>
          <w:szCs w:val="28"/>
        </w:rPr>
        <w:t xml:space="preserve"> </w:t>
      </w:r>
      <w:r>
        <w:rPr>
          <w:sz w:val="28"/>
          <w:szCs w:val="28"/>
        </w:rPr>
        <w:t>artificial</w:t>
      </w:r>
      <w:r w:rsidRPr="001B005C">
        <w:rPr>
          <w:sz w:val="28"/>
          <w:szCs w:val="28"/>
        </w:rPr>
        <w:t xml:space="preserve"> </w:t>
      </w:r>
      <w:r>
        <w:rPr>
          <w:sz w:val="28"/>
          <w:szCs w:val="28"/>
        </w:rPr>
        <w:t>intelligence</w:t>
      </w:r>
      <w:r w:rsidRPr="001B005C">
        <w:rPr>
          <w:sz w:val="28"/>
          <w:szCs w:val="28"/>
        </w:rPr>
        <w:t xml:space="preserve">? </w:t>
      </w:r>
      <w:r w:rsidRPr="00077407">
        <w:rPr>
          <w:sz w:val="28"/>
          <w:szCs w:val="28"/>
        </w:rPr>
        <w:t>What</w:t>
      </w:r>
      <w:r w:rsidRPr="001B005C">
        <w:rPr>
          <w:sz w:val="28"/>
          <w:szCs w:val="28"/>
          <w:lang w:val="ru-RU"/>
        </w:rPr>
        <w:t xml:space="preserve"> </w:t>
      </w:r>
      <w:r w:rsidRPr="00077407">
        <w:rPr>
          <w:sz w:val="28"/>
          <w:szCs w:val="28"/>
        </w:rPr>
        <w:t>are</w:t>
      </w:r>
      <w:r w:rsidRPr="001B005C">
        <w:rPr>
          <w:sz w:val="28"/>
          <w:szCs w:val="28"/>
          <w:lang w:val="ru-RU"/>
        </w:rPr>
        <w:t xml:space="preserve"> </w:t>
      </w:r>
      <w:r w:rsidRPr="00077407">
        <w:rPr>
          <w:sz w:val="28"/>
          <w:szCs w:val="28"/>
        </w:rPr>
        <w:t>examples</w:t>
      </w:r>
      <w:r w:rsidRPr="001B005C">
        <w:rPr>
          <w:sz w:val="28"/>
          <w:szCs w:val="28"/>
          <w:lang w:val="ru-RU"/>
        </w:rPr>
        <w:t xml:space="preserve"> </w:t>
      </w:r>
      <w:r w:rsidRPr="00077407">
        <w:rPr>
          <w:sz w:val="28"/>
          <w:szCs w:val="28"/>
        </w:rPr>
        <w:t>of</w:t>
      </w:r>
      <w:r w:rsidRPr="001B005C">
        <w:rPr>
          <w:sz w:val="28"/>
          <w:szCs w:val="28"/>
          <w:lang w:val="ru-RU"/>
        </w:rPr>
        <w:t xml:space="preserve"> </w:t>
      </w:r>
      <w:r w:rsidRPr="00077407">
        <w:rPr>
          <w:sz w:val="28"/>
          <w:szCs w:val="28"/>
        </w:rPr>
        <w:t>AI</w:t>
      </w:r>
      <w:proofErr w:type="gramStart"/>
      <w:r w:rsidRPr="001B005C">
        <w:rPr>
          <w:sz w:val="28"/>
          <w:szCs w:val="28"/>
          <w:lang w:val="ru-RU"/>
        </w:rPr>
        <w:t>?»</w:t>
      </w:r>
      <w:proofErr w:type="gramEnd"/>
      <w:r w:rsidRPr="001B005C">
        <w:rPr>
          <w:sz w:val="28"/>
          <w:szCs w:val="28"/>
          <w:lang w:val="ru-RU"/>
        </w:rPr>
        <w:t xml:space="preserve"> и запишите развернутый обоснованный ответ.</w:t>
      </w:r>
    </w:p>
    <w:p w14:paraId="1662FC09" w14:textId="39B9CB29" w:rsidR="001B005C" w:rsidRPr="001B005C" w:rsidRDefault="001B005C" w:rsidP="001B005C">
      <w:pPr>
        <w:ind w:firstLine="708"/>
        <w:rPr>
          <w:sz w:val="28"/>
          <w:szCs w:val="28"/>
          <w:lang w:val="ru-RU"/>
        </w:rPr>
      </w:pPr>
      <w:r>
        <w:rPr>
          <w:sz w:val="28"/>
          <w:szCs w:val="28"/>
          <w:lang w:val="ru-RU"/>
        </w:rPr>
        <w:t>2</w:t>
      </w:r>
      <w:r w:rsidRPr="001B005C">
        <w:rPr>
          <w:sz w:val="28"/>
          <w:szCs w:val="28"/>
          <w:lang w:val="ru-RU"/>
        </w:rPr>
        <w:t>4. Прочитайте вопрос «</w:t>
      </w:r>
      <w:r w:rsidRPr="00077407">
        <w:rPr>
          <w:sz w:val="28"/>
          <w:szCs w:val="28"/>
        </w:rPr>
        <w:t>What</w:t>
      </w:r>
      <w:r w:rsidRPr="001B005C">
        <w:rPr>
          <w:sz w:val="28"/>
          <w:szCs w:val="28"/>
          <w:lang w:val="ru-RU"/>
        </w:rPr>
        <w:t xml:space="preserve"> </w:t>
      </w:r>
      <w:r w:rsidRPr="00077407">
        <w:rPr>
          <w:sz w:val="28"/>
          <w:szCs w:val="28"/>
        </w:rPr>
        <w:t>are</w:t>
      </w:r>
      <w:r w:rsidRPr="001B005C">
        <w:rPr>
          <w:sz w:val="28"/>
          <w:szCs w:val="28"/>
          <w:lang w:val="ru-RU"/>
        </w:rPr>
        <w:t xml:space="preserve"> </w:t>
      </w:r>
      <w:r w:rsidRPr="00077407">
        <w:rPr>
          <w:sz w:val="28"/>
          <w:szCs w:val="28"/>
        </w:rPr>
        <w:t>advantages</w:t>
      </w:r>
      <w:r w:rsidRPr="001B005C">
        <w:rPr>
          <w:sz w:val="28"/>
          <w:szCs w:val="28"/>
          <w:lang w:val="ru-RU"/>
        </w:rPr>
        <w:t xml:space="preserve"> </w:t>
      </w:r>
      <w:r w:rsidRPr="00077407">
        <w:rPr>
          <w:sz w:val="28"/>
          <w:szCs w:val="28"/>
        </w:rPr>
        <w:t>of</w:t>
      </w:r>
      <w:r w:rsidRPr="001B005C">
        <w:rPr>
          <w:sz w:val="28"/>
          <w:szCs w:val="28"/>
          <w:lang w:val="ru-RU"/>
        </w:rPr>
        <w:t xml:space="preserve"> </w:t>
      </w:r>
      <w:r w:rsidRPr="00077407">
        <w:rPr>
          <w:sz w:val="28"/>
          <w:szCs w:val="28"/>
        </w:rPr>
        <w:t>IT</w:t>
      </w:r>
      <w:r w:rsidRPr="001B005C">
        <w:rPr>
          <w:sz w:val="28"/>
          <w:szCs w:val="28"/>
          <w:lang w:val="ru-RU"/>
        </w:rPr>
        <w:t xml:space="preserve"> </w:t>
      </w:r>
      <w:r w:rsidRPr="00077407">
        <w:rPr>
          <w:sz w:val="28"/>
          <w:szCs w:val="28"/>
        </w:rPr>
        <w:t>for</w:t>
      </w:r>
      <w:r w:rsidRPr="001B005C">
        <w:rPr>
          <w:sz w:val="28"/>
          <w:szCs w:val="28"/>
          <w:lang w:val="ru-RU"/>
        </w:rPr>
        <w:t xml:space="preserve"> </w:t>
      </w:r>
      <w:r w:rsidRPr="00077407">
        <w:rPr>
          <w:sz w:val="28"/>
          <w:szCs w:val="28"/>
        </w:rPr>
        <w:t>society</w:t>
      </w:r>
      <w:r w:rsidRPr="001B005C">
        <w:rPr>
          <w:sz w:val="28"/>
          <w:szCs w:val="28"/>
          <w:lang w:val="ru-RU"/>
        </w:rPr>
        <w:t>?» и запишите развернутый обоснованный ответ.</w:t>
      </w:r>
    </w:p>
    <w:p w14:paraId="6E6BB1FE" w14:textId="27B3C5C1" w:rsidR="001B005C" w:rsidRPr="00735393" w:rsidRDefault="001B005C" w:rsidP="001B005C">
      <w:pPr>
        <w:ind w:firstLine="708"/>
        <w:rPr>
          <w:sz w:val="28"/>
          <w:szCs w:val="28"/>
        </w:rPr>
      </w:pPr>
      <w:r w:rsidRPr="005A1903">
        <w:rPr>
          <w:sz w:val="28"/>
          <w:szCs w:val="28"/>
        </w:rPr>
        <w:t>2</w:t>
      </w:r>
      <w:r w:rsidRPr="00735393">
        <w:rPr>
          <w:sz w:val="28"/>
          <w:szCs w:val="28"/>
        </w:rPr>
        <w:t xml:space="preserve">5. </w:t>
      </w:r>
      <w:proofErr w:type="spellStart"/>
      <w:r w:rsidRPr="00077407">
        <w:rPr>
          <w:sz w:val="28"/>
          <w:szCs w:val="28"/>
        </w:rPr>
        <w:t>Прочитайте</w:t>
      </w:r>
      <w:proofErr w:type="spellEnd"/>
      <w:r w:rsidRPr="00735393">
        <w:rPr>
          <w:sz w:val="28"/>
          <w:szCs w:val="28"/>
        </w:rPr>
        <w:t xml:space="preserve"> </w:t>
      </w:r>
      <w:proofErr w:type="spellStart"/>
      <w:r w:rsidRPr="00077407">
        <w:rPr>
          <w:sz w:val="28"/>
          <w:szCs w:val="28"/>
        </w:rPr>
        <w:t>вопросы</w:t>
      </w:r>
      <w:proofErr w:type="spellEnd"/>
      <w:r w:rsidRPr="00735393">
        <w:rPr>
          <w:sz w:val="28"/>
          <w:szCs w:val="28"/>
        </w:rPr>
        <w:t xml:space="preserve"> «</w:t>
      </w:r>
      <w:r w:rsidRPr="00077407">
        <w:rPr>
          <w:sz w:val="28"/>
          <w:szCs w:val="28"/>
        </w:rPr>
        <w:t>What</w:t>
      </w:r>
      <w:r w:rsidRPr="00735393">
        <w:rPr>
          <w:sz w:val="28"/>
          <w:szCs w:val="28"/>
        </w:rPr>
        <w:t xml:space="preserve"> </w:t>
      </w:r>
      <w:r w:rsidRPr="00077407">
        <w:rPr>
          <w:sz w:val="28"/>
          <w:szCs w:val="28"/>
        </w:rPr>
        <w:t>is</w:t>
      </w:r>
      <w:r w:rsidRPr="00735393">
        <w:rPr>
          <w:sz w:val="28"/>
          <w:szCs w:val="28"/>
        </w:rPr>
        <w:t xml:space="preserve"> </w:t>
      </w:r>
      <w:r w:rsidRPr="00077407">
        <w:rPr>
          <w:sz w:val="28"/>
          <w:szCs w:val="28"/>
        </w:rPr>
        <w:t>big</w:t>
      </w:r>
      <w:r w:rsidRPr="00735393">
        <w:rPr>
          <w:sz w:val="28"/>
          <w:szCs w:val="28"/>
        </w:rPr>
        <w:t xml:space="preserve"> </w:t>
      </w:r>
      <w:r w:rsidRPr="00077407">
        <w:rPr>
          <w:sz w:val="28"/>
          <w:szCs w:val="28"/>
        </w:rPr>
        <w:t>data</w:t>
      </w:r>
      <w:proofErr w:type="gramStart"/>
      <w:r w:rsidRPr="00735393">
        <w:rPr>
          <w:sz w:val="28"/>
          <w:szCs w:val="28"/>
        </w:rPr>
        <w:t>?»</w:t>
      </w:r>
      <w:proofErr w:type="gramEnd"/>
      <w:r w:rsidRPr="00735393">
        <w:rPr>
          <w:sz w:val="28"/>
          <w:szCs w:val="28"/>
        </w:rPr>
        <w:t xml:space="preserve"> «What </w:t>
      </w:r>
      <w:r>
        <w:rPr>
          <w:sz w:val="28"/>
          <w:szCs w:val="28"/>
        </w:rPr>
        <w:t xml:space="preserve">are the </w:t>
      </w:r>
      <w:r w:rsidRPr="00735393">
        <w:rPr>
          <w:sz w:val="28"/>
          <w:szCs w:val="28"/>
        </w:rPr>
        <w:t xml:space="preserve">sources </w:t>
      </w:r>
      <w:r>
        <w:rPr>
          <w:sz w:val="28"/>
          <w:szCs w:val="28"/>
        </w:rPr>
        <w:t xml:space="preserve">of </w:t>
      </w:r>
      <w:r w:rsidRPr="00735393">
        <w:rPr>
          <w:sz w:val="28"/>
          <w:szCs w:val="28"/>
        </w:rPr>
        <w:t xml:space="preserve">big data? </w:t>
      </w:r>
      <w:proofErr w:type="gramStart"/>
      <w:r w:rsidRPr="00077407">
        <w:rPr>
          <w:sz w:val="28"/>
          <w:szCs w:val="28"/>
        </w:rPr>
        <w:t>и</w:t>
      </w:r>
      <w:proofErr w:type="gramEnd"/>
      <w:r w:rsidRPr="00735393">
        <w:rPr>
          <w:sz w:val="28"/>
          <w:szCs w:val="28"/>
        </w:rPr>
        <w:t xml:space="preserve"> </w:t>
      </w:r>
      <w:proofErr w:type="spellStart"/>
      <w:r w:rsidRPr="00077407">
        <w:rPr>
          <w:sz w:val="28"/>
          <w:szCs w:val="28"/>
        </w:rPr>
        <w:t>запишите</w:t>
      </w:r>
      <w:proofErr w:type="spellEnd"/>
      <w:r w:rsidRPr="00735393">
        <w:rPr>
          <w:sz w:val="28"/>
          <w:szCs w:val="28"/>
        </w:rPr>
        <w:t xml:space="preserve"> </w:t>
      </w:r>
      <w:proofErr w:type="spellStart"/>
      <w:r w:rsidRPr="00077407">
        <w:rPr>
          <w:sz w:val="28"/>
          <w:szCs w:val="28"/>
        </w:rPr>
        <w:t>развернутый</w:t>
      </w:r>
      <w:proofErr w:type="spellEnd"/>
      <w:r w:rsidRPr="00735393">
        <w:rPr>
          <w:sz w:val="28"/>
          <w:szCs w:val="28"/>
        </w:rPr>
        <w:t xml:space="preserve"> </w:t>
      </w:r>
      <w:proofErr w:type="spellStart"/>
      <w:r w:rsidRPr="00077407">
        <w:rPr>
          <w:sz w:val="28"/>
          <w:szCs w:val="28"/>
        </w:rPr>
        <w:t>обоснованный</w:t>
      </w:r>
      <w:proofErr w:type="spellEnd"/>
      <w:r w:rsidRPr="00735393">
        <w:rPr>
          <w:sz w:val="28"/>
          <w:szCs w:val="28"/>
        </w:rPr>
        <w:t xml:space="preserve"> </w:t>
      </w:r>
      <w:proofErr w:type="spellStart"/>
      <w:r w:rsidRPr="00077407">
        <w:rPr>
          <w:sz w:val="28"/>
          <w:szCs w:val="28"/>
        </w:rPr>
        <w:t>ответ</w:t>
      </w:r>
      <w:proofErr w:type="spellEnd"/>
      <w:r w:rsidRPr="00735393">
        <w:rPr>
          <w:sz w:val="28"/>
          <w:szCs w:val="28"/>
        </w:rPr>
        <w:t>.</w:t>
      </w:r>
    </w:p>
    <w:p w14:paraId="34985D7A" w14:textId="36B65022" w:rsidR="001B005C" w:rsidRPr="001B005C" w:rsidRDefault="001B005C" w:rsidP="001B005C">
      <w:pPr>
        <w:ind w:firstLine="708"/>
        <w:rPr>
          <w:sz w:val="28"/>
          <w:szCs w:val="28"/>
          <w:lang w:val="ru-RU"/>
        </w:rPr>
      </w:pPr>
      <w:r w:rsidRPr="001B005C">
        <w:rPr>
          <w:sz w:val="28"/>
          <w:szCs w:val="28"/>
        </w:rPr>
        <w:t>2</w:t>
      </w:r>
      <w:r w:rsidRPr="00077407">
        <w:rPr>
          <w:sz w:val="28"/>
          <w:szCs w:val="28"/>
        </w:rPr>
        <w:t xml:space="preserve">6. </w:t>
      </w:r>
      <w:proofErr w:type="spellStart"/>
      <w:r w:rsidRPr="00077407">
        <w:rPr>
          <w:sz w:val="28"/>
          <w:szCs w:val="28"/>
        </w:rPr>
        <w:t>Прочитайте</w:t>
      </w:r>
      <w:proofErr w:type="spellEnd"/>
      <w:r w:rsidRPr="00077407">
        <w:rPr>
          <w:sz w:val="28"/>
          <w:szCs w:val="28"/>
        </w:rPr>
        <w:t xml:space="preserve"> </w:t>
      </w:r>
      <w:proofErr w:type="spellStart"/>
      <w:r w:rsidRPr="00077407">
        <w:rPr>
          <w:sz w:val="28"/>
          <w:szCs w:val="28"/>
        </w:rPr>
        <w:t>вопросы</w:t>
      </w:r>
      <w:proofErr w:type="spellEnd"/>
      <w:r w:rsidRPr="00077407">
        <w:rPr>
          <w:sz w:val="28"/>
          <w:szCs w:val="28"/>
        </w:rPr>
        <w:t xml:space="preserve"> «What is natural language processing?  Which tasks does it include?</w:t>
      </w:r>
      <w:r>
        <w:rPr>
          <w:sz w:val="28"/>
          <w:szCs w:val="28"/>
        </w:rPr>
        <w:t xml:space="preserve"> </w:t>
      </w:r>
      <w:proofErr w:type="gramStart"/>
      <w:r w:rsidRPr="00077407">
        <w:rPr>
          <w:sz w:val="28"/>
          <w:szCs w:val="28"/>
        </w:rPr>
        <w:t xml:space="preserve">»  </w:t>
      </w:r>
      <w:r w:rsidRPr="001B005C">
        <w:rPr>
          <w:sz w:val="28"/>
          <w:szCs w:val="28"/>
          <w:lang w:val="ru-RU"/>
        </w:rPr>
        <w:t>и</w:t>
      </w:r>
      <w:proofErr w:type="gramEnd"/>
      <w:r w:rsidRPr="001B005C">
        <w:rPr>
          <w:sz w:val="28"/>
          <w:szCs w:val="28"/>
          <w:lang w:val="ru-RU"/>
        </w:rPr>
        <w:t xml:space="preserve"> запишите развернутый обоснованный ответ.</w:t>
      </w:r>
    </w:p>
    <w:p w14:paraId="5446E311" w14:textId="0B2D0C16" w:rsidR="001B005C" w:rsidRPr="005A1903" w:rsidRDefault="001B005C" w:rsidP="001B005C">
      <w:pPr>
        <w:ind w:firstLine="708"/>
        <w:rPr>
          <w:sz w:val="28"/>
          <w:szCs w:val="28"/>
          <w:lang w:val="ru-RU"/>
        </w:rPr>
      </w:pPr>
      <w:r>
        <w:rPr>
          <w:sz w:val="28"/>
          <w:szCs w:val="28"/>
          <w:lang w:val="ru-RU"/>
        </w:rPr>
        <w:t>2</w:t>
      </w:r>
      <w:r w:rsidRPr="001B005C">
        <w:rPr>
          <w:sz w:val="28"/>
          <w:szCs w:val="28"/>
          <w:lang w:val="ru-RU"/>
        </w:rPr>
        <w:t>7. Прочитайте вопросы «</w:t>
      </w:r>
      <w:r w:rsidRPr="00077407">
        <w:rPr>
          <w:sz w:val="28"/>
          <w:szCs w:val="28"/>
        </w:rPr>
        <w:t>What</w:t>
      </w:r>
      <w:r w:rsidRPr="001B005C">
        <w:rPr>
          <w:sz w:val="28"/>
          <w:szCs w:val="28"/>
          <w:lang w:val="ru-RU"/>
        </w:rPr>
        <w:t xml:space="preserve"> </w:t>
      </w:r>
      <w:r w:rsidRPr="00077407">
        <w:rPr>
          <w:sz w:val="28"/>
          <w:szCs w:val="28"/>
        </w:rPr>
        <w:t>is</w:t>
      </w:r>
      <w:r w:rsidRPr="001B005C">
        <w:rPr>
          <w:sz w:val="28"/>
          <w:szCs w:val="28"/>
          <w:lang w:val="ru-RU"/>
        </w:rPr>
        <w:t xml:space="preserve"> </w:t>
      </w:r>
      <w:r w:rsidRPr="00077407">
        <w:rPr>
          <w:sz w:val="28"/>
          <w:szCs w:val="28"/>
        </w:rPr>
        <w:t>big</w:t>
      </w:r>
      <w:r w:rsidRPr="001B005C">
        <w:rPr>
          <w:sz w:val="28"/>
          <w:szCs w:val="28"/>
          <w:lang w:val="ru-RU"/>
        </w:rPr>
        <w:t xml:space="preserve"> </w:t>
      </w:r>
      <w:r w:rsidRPr="00077407">
        <w:rPr>
          <w:sz w:val="28"/>
          <w:szCs w:val="28"/>
        </w:rPr>
        <w:t>data</w:t>
      </w:r>
      <w:r w:rsidRPr="001B005C">
        <w:rPr>
          <w:sz w:val="28"/>
          <w:szCs w:val="28"/>
          <w:lang w:val="ru-RU"/>
        </w:rPr>
        <w:t xml:space="preserve">? </w:t>
      </w:r>
      <w:r w:rsidRPr="00077407">
        <w:rPr>
          <w:sz w:val="28"/>
          <w:szCs w:val="28"/>
        </w:rPr>
        <w:t>How</w:t>
      </w:r>
      <w:r w:rsidRPr="005A1903">
        <w:rPr>
          <w:sz w:val="28"/>
          <w:szCs w:val="28"/>
          <w:lang w:val="ru-RU"/>
        </w:rPr>
        <w:t xml:space="preserve"> </w:t>
      </w:r>
      <w:r w:rsidRPr="00077407">
        <w:rPr>
          <w:sz w:val="28"/>
          <w:szCs w:val="28"/>
        </w:rPr>
        <w:t>do</w:t>
      </w:r>
      <w:r w:rsidRPr="005A1903">
        <w:rPr>
          <w:sz w:val="28"/>
          <w:szCs w:val="28"/>
          <w:lang w:val="ru-RU"/>
        </w:rPr>
        <w:t xml:space="preserve"> </w:t>
      </w:r>
      <w:r w:rsidRPr="00077407">
        <w:rPr>
          <w:sz w:val="28"/>
          <w:szCs w:val="28"/>
        </w:rPr>
        <w:t>businesses</w:t>
      </w:r>
      <w:r w:rsidRPr="005A1903">
        <w:rPr>
          <w:sz w:val="28"/>
          <w:szCs w:val="28"/>
          <w:lang w:val="ru-RU"/>
        </w:rPr>
        <w:t xml:space="preserve"> </w:t>
      </w:r>
      <w:r w:rsidRPr="00077407">
        <w:rPr>
          <w:sz w:val="28"/>
          <w:szCs w:val="28"/>
        </w:rPr>
        <w:t>use</w:t>
      </w:r>
      <w:r w:rsidRPr="005A1903">
        <w:rPr>
          <w:sz w:val="28"/>
          <w:szCs w:val="28"/>
          <w:lang w:val="ru-RU"/>
        </w:rPr>
        <w:t xml:space="preserve"> </w:t>
      </w:r>
      <w:r w:rsidRPr="00077407">
        <w:rPr>
          <w:sz w:val="28"/>
          <w:szCs w:val="28"/>
        </w:rPr>
        <w:t>big</w:t>
      </w:r>
      <w:r w:rsidRPr="005A1903">
        <w:rPr>
          <w:sz w:val="28"/>
          <w:szCs w:val="28"/>
          <w:lang w:val="ru-RU"/>
        </w:rPr>
        <w:t xml:space="preserve"> </w:t>
      </w:r>
      <w:r w:rsidRPr="00077407">
        <w:rPr>
          <w:sz w:val="28"/>
          <w:szCs w:val="28"/>
        </w:rPr>
        <w:t>data</w:t>
      </w:r>
      <w:r w:rsidRPr="005A1903">
        <w:rPr>
          <w:sz w:val="28"/>
          <w:szCs w:val="28"/>
          <w:lang w:val="ru-RU"/>
        </w:rPr>
        <w:t xml:space="preserve">? </w:t>
      </w:r>
      <w:proofErr w:type="gramStart"/>
      <w:r w:rsidRPr="005A1903">
        <w:rPr>
          <w:sz w:val="28"/>
          <w:szCs w:val="28"/>
          <w:lang w:val="ru-RU"/>
        </w:rPr>
        <w:t>и</w:t>
      </w:r>
      <w:proofErr w:type="gramEnd"/>
      <w:r w:rsidRPr="005A1903">
        <w:rPr>
          <w:sz w:val="28"/>
          <w:szCs w:val="28"/>
          <w:lang w:val="ru-RU"/>
        </w:rPr>
        <w:t xml:space="preserve"> запишите развернутый обоснованный ответ. </w:t>
      </w:r>
    </w:p>
    <w:p w14:paraId="3E81E389" w14:textId="5A355266" w:rsidR="001B005C" w:rsidRPr="001B005C" w:rsidRDefault="001B005C" w:rsidP="001B005C">
      <w:pPr>
        <w:ind w:firstLine="708"/>
        <w:rPr>
          <w:sz w:val="28"/>
          <w:szCs w:val="28"/>
          <w:lang w:val="ru-RU"/>
        </w:rPr>
      </w:pPr>
      <w:r w:rsidRPr="005A1903">
        <w:rPr>
          <w:sz w:val="28"/>
          <w:szCs w:val="28"/>
          <w:lang w:val="ru-RU"/>
        </w:rPr>
        <w:t>28. Прочитайте вопросы «</w:t>
      </w:r>
      <w:r w:rsidRPr="00077407">
        <w:rPr>
          <w:sz w:val="28"/>
          <w:szCs w:val="28"/>
        </w:rPr>
        <w:t>What</w:t>
      </w:r>
      <w:r w:rsidRPr="005A1903">
        <w:rPr>
          <w:sz w:val="28"/>
          <w:szCs w:val="28"/>
          <w:lang w:val="ru-RU"/>
        </w:rPr>
        <w:t xml:space="preserve"> </w:t>
      </w:r>
      <w:r w:rsidRPr="00077407">
        <w:rPr>
          <w:sz w:val="28"/>
          <w:szCs w:val="28"/>
        </w:rPr>
        <w:t>is</w:t>
      </w:r>
      <w:r w:rsidRPr="005A1903">
        <w:rPr>
          <w:sz w:val="28"/>
          <w:szCs w:val="28"/>
          <w:lang w:val="ru-RU"/>
        </w:rPr>
        <w:t xml:space="preserve"> </w:t>
      </w:r>
      <w:r w:rsidRPr="00077407">
        <w:rPr>
          <w:sz w:val="28"/>
          <w:szCs w:val="28"/>
        </w:rPr>
        <w:t>automation</w:t>
      </w:r>
      <w:r w:rsidRPr="005A1903">
        <w:rPr>
          <w:sz w:val="28"/>
          <w:szCs w:val="28"/>
          <w:lang w:val="ru-RU"/>
        </w:rPr>
        <w:t xml:space="preserve">? </w:t>
      </w:r>
      <w:r w:rsidRPr="00077407">
        <w:rPr>
          <w:sz w:val="28"/>
          <w:szCs w:val="28"/>
        </w:rPr>
        <w:t>What is robotics? Is automation and robotics the</w:t>
      </w:r>
      <w:r>
        <w:rPr>
          <w:sz w:val="28"/>
          <w:szCs w:val="28"/>
        </w:rPr>
        <w:t xml:space="preserve"> </w:t>
      </w:r>
      <w:r w:rsidRPr="00735393">
        <w:rPr>
          <w:sz w:val="28"/>
          <w:szCs w:val="28"/>
        </w:rPr>
        <w:t>same thing</w:t>
      </w:r>
      <w:proofErr w:type="gramStart"/>
      <w:r w:rsidRPr="00735393">
        <w:rPr>
          <w:sz w:val="28"/>
          <w:szCs w:val="28"/>
        </w:rPr>
        <w:t>?»</w:t>
      </w:r>
      <w:proofErr w:type="gramEnd"/>
      <w:r w:rsidRPr="00735393">
        <w:rPr>
          <w:sz w:val="28"/>
          <w:szCs w:val="28"/>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1802C8E0" w14:textId="4AA70BEA" w:rsidR="001B005C" w:rsidRPr="001B005C" w:rsidRDefault="001B005C" w:rsidP="001B005C">
      <w:pPr>
        <w:ind w:firstLine="708"/>
        <w:rPr>
          <w:sz w:val="28"/>
          <w:szCs w:val="28"/>
          <w:lang w:val="ru-RU"/>
        </w:rPr>
      </w:pPr>
      <w:r>
        <w:rPr>
          <w:sz w:val="28"/>
          <w:szCs w:val="28"/>
          <w:lang w:val="ru-RU"/>
        </w:rPr>
        <w:t>2</w:t>
      </w:r>
      <w:r w:rsidRPr="001B005C">
        <w:rPr>
          <w:sz w:val="28"/>
          <w:szCs w:val="28"/>
          <w:lang w:val="ru-RU"/>
        </w:rPr>
        <w:t>9. Прочитайте вопросы «</w:t>
      </w:r>
      <w:r w:rsidRPr="00077407">
        <w:rPr>
          <w:sz w:val="28"/>
          <w:szCs w:val="28"/>
        </w:rPr>
        <w:t>What</w:t>
      </w:r>
      <w:r w:rsidRPr="001B005C">
        <w:rPr>
          <w:sz w:val="28"/>
          <w:szCs w:val="28"/>
          <w:lang w:val="ru-RU"/>
        </w:rPr>
        <w:t xml:space="preserve"> а</w:t>
      </w:r>
      <w:r>
        <w:rPr>
          <w:sz w:val="28"/>
          <w:szCs w:val="28"/>
        </w:rPr>
        <w:t>re</w:t>
      </w:r>
      <w:r w:rsidRPr="001B005C">
        <w:rPr>
          <w:sz w:val="28"/>
          <w:szCs w:val="28"/>
          <w:lang w:val="ru-RU"/>
        </w:rPr>
        <w:t xml:space="preserve"> </w:t>
      </w:r>
      <w:r w:rsidRPr="00077407">
        <w:rPr>
          <w:sz w:val="28"/>
          <w:szCs w:val="28"/>
        </w:rPr>
        <w:t>robots</w:t>
      </w:r>
      <w:r w:rsidRPr="001B005C">
        <w:rPr>
          <w:sz w:val="28"/>
          <w:szCs w:val="28"/>
          <w:lang w:val="ru-RU"/>
        </w:rPr>
        <w:t xml:space="preserve">? </w:t>
      </w:r>
      <w:r w:rsidRPr="00077407">
        <w:rPr>
          <w:sz w:val="28"/>
          <w:szCs w:val="28"/>
        </w:rPr>
        <w:t>Where</w:t>
      </w:r>
      <w:r w:rsidRPr="001B005C">
        <w:rPr>
          <w:sz w:val="28"/>
          <w:szCs w:val="28"/>
          <w:lang w:val="ru-RU"/>
        </w:rPr>
        <w:t xml:space="preserve"> </w:t>
      </w:r>
      <w:proofErr w:type="gramStart"/>
      <w:r w:rsidRPr="00077407">
        <w:rPr>
          <w:sz w:val="28"/>
          <w:szCs w:val="28"/>
        </w:rPr>
        <w:t>are</w:t>
      </w:r>
      <w:r w:rsidRPr="001B005C">
        <w:rPr>
          <w:sz w:val="28"/>
          <w:szCs w:val="28"/>
          <w:lang w:val="ru-RU"/>
        </w:rPr>
        <w:t xml:space="preserve"> </w:t>
      </w:r>
      <w:r w:rsidRPr="00077407">
        <w:rPr>
          <w:sz w:val="28"/>
          <w:szCs w:val="28"/>
        </w:rPr>
        <w:t>robots</w:t>
      </w:r>
      <w:r w:rsidRPr="001B005C">
        <w:rPr>
          <w:sz w:val="28"/>
          <w:szCs w:val="28"/>
          <w:lang w:val="ru-RU"/>
        </w:rPr>
        <w:t xml:space="preserve"> </w:t>
      </w:r>
      <w:r w:rsidRPr="00077407">
        <w:rPr>
          <w:sz w:val="28"/>
          <w:szCs w:val="28"/>
        </w:rPr>
        <w:t>used</w:t>
      </w:r>
      <w:proofErr w:type="gramEnd"/>
      <w:r w:rsidRPr="001B005C">
        <w:rPr>
          <w:sz w:val="28"/>
          <w:szCs w:val="28"/>
          <w:lang w:val="ru-RU"/>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3DE10581" w14:textId="3D83DC69" w:rsidR="001B005C" w:rsidRPr="001B005C" w:rsidRDefault="001B005C" w:rsidP="001B005C">
      <w:pPr>
        <w:ind w:firstLine="708"/>
        <w:rPr>
          <w:sz w:val="28"/>
          <w:szCs w:val="28"/>
          <w:lang w:val="ru-RU"/>
        </w:rPr>
      </w:pPr>
      <w:r w:rsidRPr="001B005C">
        <w:rPr>
          <w:sz w:val="28"/>
          <w:szCs w:val="28"/>
        </w:rPr>
        <w:t>3</w:t>
      </w:r>
      <w:r w:rsidRPr="009F7500">
        <w:rPr>
          <w:sz w:val="28"/>
          <w:szCs w:val="28"/>
        </w:rPr>
        <w:t xml:space="preserve">0. </w:t>
      </w:r>
      <w:proofErr w:type="spellStart"/>
      <w:r w:rsidRPr="00077407">
        <w:rPr>
          <w:sz w:val="28"/>
          <w:szCs w:val="28"/>
        </w:rPr>
        <w:t>Прочитайте</w:t>
      </w:r>
      <w:proofErr w:type="spellEnd"/>
      <w:r w:rsidRPr="009F7500">
        <w:rPr>
          <w:sz w:val="28"/>
          <w:szCs w:val="28"/>
        </w:rPr>
        <w:t xml:space="preserve"> </w:t>
      </w:r>
      <w:proofErr w:type="spellStart"/>
      <w:r w:rsidRPr="00077407">
        <w:rPr>
          <w:sz w:val="28"/>
          <w:szCs w:val="28"/>
        </w:rPr>
        <w:t>вопрос</w:t>
      </w:r>
      <w:proofErr w:type="spellEnd"/>
      <w:r w:rsidRPr="009F7500">
        <w:rPr>
          <w:sz w:val="28"/>
          <w:szCs w:val="28"/>
        </w:rPr>
        <w:t xml:space="preserve"> «What is information security</w:t>
      </w:r>
      <w:proofErr w:type="gramStart"/>
      <w:r w:rsidRPr="00077407">
        <w:rPr>
          <w:sz w:val="28"/>
          <w:szCs w:val="28"/>
        </w:rPr>
        <w:t>?»</w:t>
      </w:r>
      <w:proofErr w:type="gramEnd"/>
      <w:r w:rsidRPr="00077407">
        <w:rPr>
          <w:sz w:val="28"/>
          <w:szCs w:val="28"/>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7C9CEE51" w14:textId="77777777" w:rsidR="001B005C" w:rsidRPr="001B005C" w:rsidRDefault="001B005C" w:rsidP="001B005C">
      <w:pPr>
        <w:rPr>
          <w:szCs w:val="24"/>
          <w:lang w:val="ru-RU"/>
        </w:rPr>
      </w:pPr>
    </w:p>
    <w:p w14:paraId="2B6F8C11" w14:textId="77777777" w:rsidR="001B005C" w:rsidRDefault="001B005C" w:rsidP="001B005C">
      <w:pPr>
        <w:rPr>
          <w:szCs w:val="24"/>
          <w:lang w:val="ru-RU"/>
        </w:rPr>
      </w:pPr>
    </w:p>
    <w:p w14:paraId="07ACCFF4" w14:textId="77777777" w:rsidR="00902B5F" w:rsidRDefault="00902B5F" w:rsidP="001B005C">
      <w:pPr>
        <w:rPr>
          <w:szCs w:val="24"/>
          <w:lang w:val="ru-RU"/>
        </w:rPr>
      </w:pPr>
    </w:p>
    <w:p w14:paraId="0BB2788B" w14:textId="77777777" w:rsidR="00902B5F" w:rsidRPr="001B005C" w:rsidRDefault="00902B5F" w:rsidP="001B005C">
      <w:pPr>
        <w:rPr>
          <w:szCs w:val="24"/>
          <w:lang w:val="ru-RU"/>
        </w:rPr>
      </w:pPr>
    </w:p>
    <w:p w14:paraId="1A3F73F1" w14:textId="77777777" w:rsidR="00EA5157" w:rsidRPr="00902B5F" w:rsidRDefault="00EA5157" w:rsidP="00EA5157">
      <w:pPr>
        <w:pStyle w:val="af0"/>
        <w:spacing w:before="120" w:after="120"/>
        <w:ind w:left="1069" w:firstLine="0"/>
      </w:pPr>
      <w:r w:rsidRPr="00902B5F">
        <w:rPr>
          <w:b/>
        </w:rPr>
        <w:lastRenderedPageBreak/>
        <w:t>Критерии оценивания уровня сформированности компетенций</w:t>
      </w:r>
      <w:r w:rsidRPr="00902B5F">
        <w:t> </w:t>
      </w:r>
    </w:p>
    <w:p w14:paraId="0F4FA418" w14:textId="3BA49C47" w:rsidR="00EA5157" w:rsidRPr="00902B5F" w:rsidRDefault="00EA5157" w:rsidP="00A14D7E">
      <w:pPr>
        <w:rPr>
          <w:bCs/>
          <w:lang w:val="ru-RU"/>
        </w:rPr>
      </w:pPr>
      <w:r w:rsidRPr="00902B5F">
        <w:rPr>
          <w:bCs/>
          <w:lang w:val="ru-RU"/>
        </w:rPr>
        <w:t xml:space="preserve"> «</w:t>
      </w:r>
      <w:r w:rsidR="00902B5F" w:rsidRPr="00902B5F">
        <w:rPr>
          <w:bCs/>
          <w:lang w:val="ru-RU"/>
        </w:rPr>
        <w:t>Зачтено</w:t>
      </w:r>
      <w:r w:rsidRPr="00902B5F">
        <w:rPr>
          <w:bCs/>
          <w:lang w:val="ru-RU"/>
        </w:rPr>
        <w:t>» выставляется обучающемуся, если им даны правильные от</w:t>
      </w:r>
      <w:r w:rsidR="00A14D7E" w:rsidRPr="00902B5F">
        <w:rPr>
          <w:bCs/>
          <w:lang w:val="ru-RU"/>
        </w:rPr>
        <w:t>веты более, чем на 90% вопросов (</w:t>
      </w:r>
      <w:r w:rsidR="00A14D7E" w:rsidRPr="00902B5F">
        <w:rPr>
          <w:lang w:val="ru-RU"/>
        </w:rPr>
        <w:t xml:space="preserve">коммуникативная задача решена, ответ обоснован и выстроен логически корректно, отсутствуют </w:t>
      </w:r>
      <w:r w:rsidR="00DC299F" w:rsidRPr="00902B5F">
        <w:rPr>
          <w:lang w:val="ru-RU"/>
        </w:rPr>
        <w:t xml:space="preserve">синтаксические и грамматические ошибки, незначительные </w:t>
      </w:r>
      <w:r w:rsidR="00A14D7E" w:rsidRPr="00902B5F">
        <w:rPr>
          <w:lang w:val="ru-RU"/>
        </w:rPr>
        <w:t>орфографические</w:t>
      </w:r>
      <w:r w:rsidR="00E238DD" w:rsidRPr="00902B5F">
        <w:rPr>
          <w:lang w:val="ru-RU"/>
        </w:rPr>
        <w:t xml:space="preserve"> и пунктуационные</w:t>
      </w:r>
      <w:r w:rsidR="00A14D7E" w:rsidRPr="00902B5F">
        <w:rPr>
          <w:lang w:val="ru-RU"/>
        </w:rPr>
        <w:t xml:space="preserve"> ошибки</w:t>
      </w:r>
      <w:r w:rsidR="005A1903" w:rsidRPr="00902B5F">
        <w:rPr>
          <w:lang w:val="ru-RU"/>
        </w:rPr>
        <w:t xml:space="preserve"> (1-3</w:t>
      </w:r>
      <w:r w:rsidR="00E238DD" w:rsidRPr="00902B5F">
        <w:rPr>
          <w:lang w:val="ru-RU"/>
        </w:rPr>
        <w:t>)</w:t>
      </w:r>
      <w:r w:rsidR="00A14D7E" w:rsidRPr="00902B5F">
        <w:rPr>
          <w:lang w:val="ru-RU"/>
        </w:rPr>
        <w:t>.</w:t>
      </w:r>
    </w:p>
    <w:p w14:paraId="13FF5E99" w14:textId="1F9BFB6A" w:rsidR="00A14D7E" w:rsidRPr="00902B5F" w:rsidRDefault="00902B5F" w:rsidP="00A14D7E">
      <w:pPr>
        <w:pStyle w:val="af0"/>
        <w:spacing w:before="120" w:after="120"/>
        <w:rPr>
          <w:bCs/>
        </w:rPr>
      </w:pPr>
      <w:r w:rsidRPr="00902B5F">
        <w:rPr>
          <w:bCs/>
        </w:rPr>
        <w:t>«Зачтено»</w:t>
      </w:r>
      <w:r w:rsidR="00EA5157" w:rsidRPr="00902B5F">
        <w:rPr>
          <w:bCs/>
        </w:rPr>
        <w:t xml:space="preserve"> выставляется обучающемуся, если им даны правильные ответы на 76-90</w:t>
      </w:r>
      <w:r w:rsidR="00A14D7E" w:rsidRPr="00902B5F">
        <w:rPr>
          <w:bCs/>
        </w:rPr>
        <w:t>% вопросов (</w:t>
      </w:r>
      <w:r w:rsidR="00A14D7E" w:rsidRPr="00902B5F">
        <w:t>коммуникативн</w:t>
      </w:r>
      <w:r w:rsidR="00E238DD" w:rsidRPr="00902B5F">
        <w:t>ая задача в целом решена;</w:t>
      </w:r>
      <w:r w:rsidR="00A14D7E" w:rsidRPr="00902B5F">
        <w:t xml:space="preserve"> незначительные синтаксические, грамматические и орфографические ошибки</w:t>
      </w:r>
      <w:r w:rsidR="00E238DD" w:rsidRPr="00902B5F">
        <w:t xml:space="preserve"> не препятствуют решению коммуникативной задачи</w:t>
      </w:r>
      <w:r w:rsidR="00DC299F" w:rsidRPr="00902B5F">
        <w:t>).</w:t>
      </w:r>
    </w:p>
    <w:p w14:paraId="0211A635" w14:textId="74BB63B6" w:rsidR="00A14D7E" w:rsidRPr="00902B5F" w:rsidRDefault="00902B5F" w:rsidP="00A14D7E">
      <w:pPr>
        <w:pStyle w:val="af0"/>
        <w:spacing w:before="120" w:after="120"/>
        <w:rPr>
          <w:bCs/>
        </w:rPr>
      </w:pPr>
      <w:r w:rsidRPr="00902B5F">
        <w:rPr>
          <w:bCs/>
        </w:rPr>
        <w:t xml:space="preserve">«Зачтено» </w:t>
      </w:r>
      <w:r w:rsidR="00EA5157" w:rsidRPr="00902B5F">
        <w:rPr>
          <w:bCs/>
        </w:rPr>
        <w:t>выставляется обучающемуся, если им даны правильные ответы на 61-75% вопросов</w:t>
      </w:r>
      <w:r w:rsidR="00A14D7E" w:rsidRPr="00902B5F">
        <w:rPr>
          <w:bCs/>
        </w:rPr>
        <w:t xml:space="preserve"> (</w:t>
      </w:r>
      <w:r w:rsidR="00A14D7E" w:rsidRPr="00902B5F">
        <w:t xml:space="preserve">коммуникативная </w:t>
      </w:r>
      <w:r w:rsidR="00E238DD" w:rsidRPr="00902B5F">
        <w:t>задача решена частично</w:t>
      </w:r>
      <w:r w:rsidR="00A14D7E" w:rsidRPr="00902B5F">
        <w:t xml:space="preserve">, </w:t>
      </w:r>
      <w:r w:rsidR="00E238DD" w:rsidRPr="00902B5F">
        <w:t xml:space="preserve">допущенные </w:t>
      </w:r>
      <w:r w:rsidR="00A14D7E" w:rsidRPr="00902B5F">
        <w:t>синтаксические, грамматические и орфографические ошибки)</w:t>
      </w:r>
      <w:r w:rsidR="00E238DD" w:rsidRPr="00902B5F">
        <w:t>.</w:t>
      </w:r>
    </w:p>
    <w:p w14:paraId="641F9541" w14:textId="727501D9" w:rsidR="00DC299F" w:rsidRPr="00D56050" w:rsidRDefault="00902B5F" w:rsidP="00DC299F">
      <w:pPr>
        <w:pStyle w:val="af0"/>
        <w:spacing w:before="120" w:after="120"/>
        <w:rPr>
          <w:bCs/>
        </w:rPr>
      </w:pPr>
      <w:r w:rsidRPr="00902B5F">
        <w:rPr>
          <w:bCs/>
        </w:rPr>
        <w:t xml:space="preserve">«Не зачтено» </w:t>
      </w:r>
      <w:r w:rsidR="00EA5157" w:rsidRPr="00902B5F">
        <w:rPr>
          <w:bCs/>
        </w:rPr>
        <w:t>выставляется обучающемуся, если им даны правильные ответы менее чем на 61</w:t>
      </w:r>
      <w:r w:rsidR="00A14D7E" w:rsidRPr="00902B5F">
        <w:rPr>
          <w:bCs/>
        </w:rPr>
        <w:t>% вопросов (</w:t>
      </w:r>
      <w:r w:rsidR="00A14D7E" w:rsidRPr="00902B5F">
        <w:t xml:space="preserve">коммуникативная задача </w:t>
      </w:r>
      <w:r w:rsidR="005A1903" w:rsidRPr="00902B5F">
        <w:t>не решена;</w:t>
      </w:r>
      <w:r w:rsidR="00DC299F" w:rsidRPr="00902B5F">
        <w:t xml:space="preserve"> многочисленные синтаксические, грамматические и орфографические ошибки</w:t>
      </w:r>
      <w:r w:rsidR="005A1903" w:rsidRPr="00902B5F">
        <w:t xml:space="preserve"> препятствуют </w:t>
      </w:r>
      <w:r w:rsidR="00DC299F" w:rsidRPr="00902B5F">
        <w:t>решению коммуникативной задачи).</w:t>
      </w:r>
    </w:p>
    <w:p w14:paraId="06441C89" w14:textId="50B106C8" w:rsidR="00EA5157" w:rsidRPr="00D56050" w:rsidRDefault="00EA5157" w:rsidP="00EA5157">
      <w:pPr>
        <w:pStyle w:val="af0"/>
        <w:spacing w:before="120" w:after="120"/>
        <w:rPr>
          <w:bCs/>
        </w:rPr>
      </w:pPr>
    </w:p>
    <w:p w14:paraId="5931C983" w14:textId="77777777" w:rsidR="00EA5157" w:rsidRDefault="00EA5157" w:rsidP="0083722F">
      <w:pPr>
        <w:ind w:firstLine="0"/>
        <w:rPr>
          <w:szCs w:val="28"/>
          <w:lang w:val="ru-RU"/>
        </w:rPr>
      </w:pPr>
    </w:p>
    <w:p w14:paraId="3C509DDA" w14:textId="77777777" w:rsidR="00661001" w:rsidRDefault="00661001" w:rsidP="0083722F">
      <w:pPr>
        <w:ind w:firstLine="0"/>
        <w:rPr>
          <w:szCs w:val="28"/>
          <w:lang w:val="ru-RU"/>
        </w:rPr>
      </w:pPr>
    </w:p>
    <w:p w14:paraId="0ABB2B78" w14:textId="77777777" w:rsidR="00661001" w:rsidRDefault="00661001" w:rsidP="0083722F">
      <w:pPr>
        <w:ind w:firstLine="0"/>
        <w:rPr>
          <w:szCs w:val="28"/>
          <w:lang w:val="ru-RU"/>
        </w:rPr>
      </w:pPr>
    </w:p>
    <w:p w14:paraId="4F909BBF" w14:textId="77777777" w:rsidR="00F04B4B" w:rsidRDefault="00F04B4B" w:rsidP="0083722F">
      <w:pPr>
        <w:ind w:firstLine="0"/>
        <w:rPr>
          <w:szCs w:val="28"/>
          <w:lang w:val="ru-RU"/>
        </w:rPr>
      </w:pPr>
    </w:p>
    <w:p w14:paraId="00E16D13" w14:textId="77777777" w:rsidR="00F04B4B" w:rsidRDefault="00F04B4B" w:rsidP="0083722F">
      <w:pPr>
        <w:ind w:firstLine="0"/>
        <w:rPr>
          <w:szCs w:val="28"/>
          <w:lang w:val="ru-RU"/>
        </w:rPr>
      </w:pPr>
    </w:p>
    <w:p w14:paraId="6E9B02DE" w14:textId="77777777" w:rsidR="00F04B4B" w:rsidRDefault="00F04B4B" w:rsidP="0083722F">
      <w:pPr>
        <w:ind w:firstLine="0"/>
        <w:rPr>
          <w:szCs w:val="28"/>
          <w:lang w:val="ru-RU"/>
        </w:rPr>
      </w:pPr>
    </w:p>
    <w:p w14:paraId="68FE2671" w14:textId="77777777" w:rsidR="00F04B4B" w:rsidRDefault="00F04B4B" w:rsidP="0083722F">
      <w:pPr>
        <w:ind w:firstLine="0"/>
        <w:rPr>
          <w:szCs w:val="28"/>
          <w:lang w:val="ru-RU"/>
        </w:rPr>
      </w:pPr>
    </w:p>
    <w:p w14:paraId="1B4AE5AB" w14:textId="77777777" w:rsidR="00F04B4B" w:rsidRDefault="00F04B4B" w:rsidP="0083722F">
      <w:pPr>
        <w:ind w:firstLine="0"/>
        <w:rPr>
          <w:szCs w:val="28"/>
          <w:lang w:val="ru-RU"/>
        </w:rPr>
      </w:pPr>
    </w:p>
    <w:p w14:paraId="1AB32AC0" w14:textId="77777777" w:rsidR="00F04B4B" w:rsidRDefault="00F04B4B" w:rsidP="0083722F">
      <w:pPr>
        <w:ind w:firstLine="0"/>
        <w:rPr>
          <w:szCs w:val="28"/>
          <w:lang w:val="ru-RU"/>
        </w:rPr>
      </w:pPr>
    </w:p>
    <w:p w14:paraId="21E0720A" w14:textId="77777777" w:rsidR="00F04B4B" w:rsidRDefault="00F04B4B" w:rsidP="0083722F">
      <w:pPr>
        <w:ind w:firstLine="0"/>
        <w:rPr>
          <w:szCs w:val="28"/>
          <w:lang w:val="ru-RU"/>
        </w:rPr>
      </w:pPr>
    </w:p>
    <w:p w14:paraId="4D3C9BF2" w14:textId="77777777" w:rsidR="00F04B4B" w:rsidRDefault="00F04B4B" w:rsidP="0083722F">
      <w:pPr>
        <w:ind w:firstLine="0"/>
        <w:rPr>
          <w:szCs w:val="28"/>
          <w:lang w:val="ru-RU"/>
        </w:rPr>
      </w:pPr>
    </w:p>
    <w:p w14:paraId="1C48E8C1" w14:textId="77777777" w:rsidR="00F04B4B" w:rsidRDefault="00F04B4B" w:rsidP="0083722F">
      <w:pPr>
        <w:ind w:firstLine="0"/>
        <w:rPr>
          <w:szCs w:val="28"/>
          <w:lang w:val="ru-RU"/>
        </w:rPr>
      </w:pPr>
    </w:p>
    <w:p w14:paraId="581CF11E" w14:textId="77777777" w:rsidR="00F04B4B" w:rsidRDefault="00F04B4B" w:rsidP="0083722F">
      <w:pPr>
        <w:ind w:firstLine="0"/>
        <w:rPr>
          <w:szCs w:val="28"/>
          <w:lang w:val="ru-RU"/>
        </w:rPr>
      </w:pPr>
    </w:p>
    <w:p w14:paraId="5DEF6497" w14:textId="77777777" w:rsidR="00F04B4B" w:rsidRDefault="00F04B4B" w:rsidP="0083722F">
      <w:pPr>
        <w:ind w:firstLine="0"/>
        <w:rPr>
          <w:szCs w:val="28"/>
          <w:lang w:val="ru-RU"/>
        </w:rPr>
      </w:pPr>
    </w:p>
    <w:p w14:paraId="4C273626" w14:textId="77777777" w:rsidR="00F04B4B" w:rsidRDefault="00F04B4B" w:rsidP="0083722F">
      <w:pPr>
        <w:ind w:firstLine="0"/>
        <w:rPr>
          <w:szCs w:val="28"/>
          <w:lang w:val="ru-RU"/>
        </w:rPr>
      </w:pPr>
    </w:p>
    <w:p w14:paraId="5C4CBEF5" w14:textId="77777777" w:rsidR="00F04B4B" w:rsidRDefault="00F04B4B" w:rsidP="0083722F">
      <w:pPr>
        <w:ind w:firstLine="0"/>
        <w:rPr>
          <w:szCs w:val="28"/>
          <w:lang w:val="ru-RU"/>
        </w:rPr>
      </w:pPr>
    </w:p>
    <w:p w14:paraId="58E7C014" w14:textId="77777777" w:rsidR="00F04B4B" w:rsidRDefault="00F04B4B" w:rsidP="0083722F">
      <w:pPr>
        <w:ind w:firstLine="0"/>
        <w:rPr>
          <w:szCs w:val="28"/>
          <w:lang w:val="ru-RU"/>
        </w:rPr>
      </w:pPr>
    </w:p>
    <w:p w14:paraId="2D3F0F16" w14:textId="77777777" w:rsidR="00F04B4B" w:rsidRDefault="00F04B4B" w:rsidP="0083722F">
      <w:pPr>
        <w:ind w:firstLine="0"/>
        <w:rPr>
          <w:szCs w:val="28"/>
          <w:lang w:val="ru-RU"/>
        </w:rPr>
      </w:pPr>
    </w:p>
    <w:p w14:paraId="0417E81F" w14:textId="77777777" w:rsidR="00564D43" w:rsidRDefault="00564D43" w:rsidP="00F04B4B">
      <w:pPr>
        <w:pStyle w:val="afc"/>
        <w:tabs>
          <w:tab w:val="num" w:pos="1276"/>
        </w:tabs>
        <w:ind w:left="709"/>
        <w:rPr>
          <w:szCs w:val="24"/>
        </w:rPr>
      </w:pPr>
    </w:p>
    <w:sectPr w:rsidR="00564D43" w:rsidSect="00F04B4B">
      <w:headerReference w:type="default" r:id="rId8"/>
      <w:footerReference w:type="default" r:id="rId9"/>
      <w:footnotePr>
        <w:pos w:val="beneathText"/>
      </w:footnotePr>
      <w:pgSz w:w="11905" w:h="16837" w:code="9"/>
      <w:pgMar w:top="1134" w:right="851" w:bottom="992" w:left="1701" w:header="0"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02B1B" w14:textId="77777777" w:rsidR="009617E1" w:rsidRDefault="009617E1">
      <w:r>
        <w:separator/>
      </w:r>
    </w:p>
  </w:endnote>
  <w:endnote w:type="continuationSeparator" w:id="0">
    <w:p w14:paraId="01EFCF5D" w14:textId="77777777" w:rsidR="009617E1" w:rsidRDefault="0096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105436"/>
      <w:docPartObj>
        <w:docPartGallery w:val="Page Numbers (Bottom of Page)"/>
        <w:docPartUnique/>
      </w:docPartObj>
    </w:sdtPr>
    <w:sdtEndPr/>
    <w:sdtContent>
      <w:p w14:paraId="7A1FD402" w14:textId="77777777" w:rsidR="00A14D7E" w:rsidRDefault="00A14D7E" w:rsidP="000D5DC5">
        <w:pPr>
          <w:pStyle w:val="ac"/>
          <w:ind w:firstLine="0"/>
          <w:jc w:val="center"/>
        </w:pPr>
        <w:r>
          <w:fldChar w:fldCharType="begin"/>
        </w:r>
        <w:r>
          <w:instrText>PAGE   \* MERGEFORMAT</w:instrText>
        </w:r>
        <w:r>
          <w:fldChar w:fldCharType="separate"/>
        </w:r>
        <w:r w:rsidR="007A2E1E" w:rsidRPr="007A2E1E">
          <w:rPr>
            <w:noProof/>
            <w:lang w:val="ru-RU"/>
          </w:rPr>
          <w:t>5</w:t>
        </w:r>
        <w:r>
          <w:fldChar w:fldCharType="end"/>
        </w:r>
      </w:p>
    </w:sdtContent>
  </w:sdt>
  <w:p w14:paraId="321541A5" w14:textId="77777777" w:rsidR="00A14D7E" w:rsidRDefault="00A14D7E" w:rsidP="000D5DC5">
    <w:pPr>
      <w:pStyle w:val="ac"/>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4B4AE" w14:textId="77777777" w:rsidR="009617E1" w:rsidRDefault="009617E1">
      <w:r>
        <w:separator/>
      </w:r>
    </w:p>
  </w:footnote>
  <w:footnote w:type="continuationSeparator" w:id="0">
    <w:p w14:paraId="1AE8E5C2" w14:textId="77777777" w:rsidR="009617E1" w:rsidRDefault="009617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8CFE9" w14:textId="77777777" w:rsidR="00A14D7E" w:rsidRDefault="00A14D7E" w:rsidP="00F87D28">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8"/>
    <w:lvl w:ilvl="0">
      <w:start w:val="1"/>
      <w:numFmt w:val="bullet"/>
      <w:lvlText w:val=""/>
      <w:lvlJc w:val="left"/>
      <w:pPr>
        <w:tabs>
          <w:tab w:val="num" w:pos="1746"/>
        </w:tabs>
        <w:ind w:left="1746" w:hanging="360"/>
      </w:pPr>
      <w:rPr>
        <w:rFonts w:ascii="Symbol" w:hAnsi="Symbol"/>
        <w:b w:val="0"/>
        <w:i w:val="0"/>
        <w:sz w:val="28"/>
        <w:szCs w:val="28"/>
      </w:rPr>
    </w:lvl>
  </w:abstractNum>
  <w:abstractNum w:abstractNumId="2">
    <w:nsid w:val="00000003"/>
    <w:multiLevelType w:val="singleLevel"/>
    <w:tmpl w:val="00000003"/>
    <w:name w:val="WW8Num15"/>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9"/>
    <w:lvl w:ilvl="0">
      <w:start w:val="1"/>
      <w:numFmt w:val="decimal"/>
      <w:lvlText w:val="2.%1."/>
      <w:lvlJc w:val="left"/>
      <w:pPr>
        <w:tabs>
          <w:tab w:val="num" w:pos="0"/>
        </w:tabs>
        <w:ind w:left="1211" w:hanging="360"/>
      </w:pPr>
      <w:rPr>
        <w:rFonts w:ascii="Times New Roman" w:hAnsi="Times New Roman" w:cs="Times New Roman"/>
      </w:rPr>
    </w:lvl>
  </w:abstractNum>
  <w:abstractNum w:abstractNumId="4">
    <w:nsid w:val="0000000B"/>
    <w:multiLevelType w:val="multilevel"/>
    <w:tmpl w:val="817C15C8"/>
    <w:name w:val="WW8Num14"/>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AB70C5"/>
    <w:multiLevelType w:val="hybridMultilevel"/>
    <w:tmpl w:val="448C2FFC"/>
    <w:lvl w:ilvl="0" w:tplc="CAB058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grammar="clean"/>
  <w:defaultTabStop w:val="2041"/>
  <w:drawingGridHorizontalSpacing w:val="100"/>
  <w:drawingGridVerticalSpacing w:val="0"/>
  <w:displayHorizontalDrawingGridEvery w:val="0"/>
  <w:displayVerticalDrawingGridEvery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C0"/>
    <w:rsid w:val="00000DED"/>
    <w:rsid w:val="0000161B"/>
    <w:rsid w:val="00001829"/>
    <w:rsid w:val="00001A02"/>
    <w:rsid w:val="000054F2"/>
    <w:rsid w:val="00005853"/>
    <w:rsid w:val="000071E1"/>
    <w:rsid w:val="00007503"/>
    <w:rsid w:val="00007BBD"/>
    <w:rsid w:val="000105FE"/>
    <w:rsid w:val="00011747"/>
    <w:rsid w:val="00013959"/>
    <w:rsid w:val="00013965"/>
    <w:rsid w:val="0001478C"/>
    <w:rsid w:val="00014F90"/>
    <w:rsid w:val="000158E7"/>
    <w:rsid w:val="00016411"/>
    <w:rsid w:val="0001713C"/>
    <w:rsid w:val="000176A4"/>
    <w:rsid w:val="00017C58"/>
    <w:rsid w:val="00020F6D"/>
    <w:rsid w:val="00022236"/>
    <w:rsid w:val="00022E35"/>
    <w:rsid w:val="00023426"/>
    <w:rsid w:val="0002467D"/>
    <w:rsid w:val="0002498C"/>
    <w:rsid w:val="000261ED"/>
    <w:rsid w:val="00026F50"/>
    <w:rsid w:val="00030607"/>
    <w:rsid w:val="00030721"/>
    <w:rsid w:val="00031305"/>
    <w:rsid w:val="00031576"/>
    <w:rsid w:val="000329D5"/>
    <w:rsid w:val="00033272"/>
    <w:rsid w:val="00035193"/>
    <w:rsid w:val="0003556F"/>
    <w:rsid w:val="00035D30"/>
    <w:rsid w:val="00036867"/>
    <w:rsid w:val="000373D5"/>
    <w:rsid w:val="00040068"/>
    <w:rsid w:val="00040DA7"/>
    <w:rsid w:val="00041ED4"/>
    <w:rsid w:val="000424C1"/>
    <w:rsid w:val="00044A7D"/>
    <w:rsid w:val="00044DA5"/>
    <w:rsid w:val="00044F47"/>
    <w:rsid w:val="0004780C"/>
    <w:rsid w:val="000507B3"/>
    <w:rsid w:val="0005167D"/>
    <w:rsid w:val="00051BB5"/>
    <w:rsid w:val="000524F5"/>
    <w:rsid w:val="00054595"/>
    <w:rsid w:val="00054802"/>
    <w:rsid w:val="00054996"/>
    <w:rsid w:val="000558D8"/>
    <w:rsid w:val="00055D5F"/>
    <w:rsid w:val="00056448"/>
    <w:rsid w:val="00057066"/>
    <w:rsid w:val="00061CF4"/>
    <w:rsid w:val="00061D7F"/>
    <w:rsid w:val="0006358E"/>
    <w:rsid w:val="0006684D"/>
    <w:rsid w:val="00066DF9"/>
    <w:rsid w:val="00066F12"/>
    <w:rsid w:val="0007041C"/>
    <w:rsid w:val="00070CC8"/>
    <w:rsid w:val="0007200D"/>
    <w:rsid w:val="00072946"/>
    <w:rsid w:val="00073925"/>
    <w:rsid w:val="000740A5"/>
    <w:rsid w:val="00074E68"/>
    <w:rsid w:val="00075134"/>
    <w:rsid w:val="00075909"/>
    <w:rsid w:val="00076774"/>
    <w:rsid w:val="00076DC3"/>
    <w:rsid w:val="0008083E"/>
    <w:rsid w:val="00082942"/>
    <w:rsid w:val="0008296E"/>
    <w:rsid w:val="00084691"/>
    <w:rsid w:val="00084CB3"/>
    <w:rsid w:val="00087D45"/>
    <w:rsid w:val="0009198A"/>
    <w:rsid w:val="00091A7E"/>
    <w:rsid w:val="00091AC2"/>
    <w:rsid w:val="00091B1A"/>
    <w:rsid w:val="00092E9F"/>
    <w:rsid w:val="000939C9"/>
    <w:rsid w:val="00093AE1"/>
    <w:rsid w:val="00093FEF"/>
    <w:rsid w:val="00094C44"/>
    <w:rsid w:val="000975E8"/>
    <w:rsid w:val="000A0681"/>
    <w:rsid w:val="000A08AD"/>
    <w:rsid w:val="000A0C21"/>
    <w:rsid w:val="000A1EA8"/>
    <w:rsid w:val="000A2158"/>
    <w:rsid w:val="000A3E28"/>
    <w:rsid w:val="000A56D6"/>
    <w:rsid w:val="000A67D2"/>
    <w:rsid w:val="000A6F9B"/>
    <w:rsid w:val="000A793B"/>
    <w:rsid w:val="000B2BAA"/>
    <w:rsid w:val="000B2D36"/>
    <w:rsid w:val="000B2F9A"/>
    <w:rsid w:val="000B4368"/>
    <w:rsid w:val="000B790D"/>
    <w:rsid w:val="000C101C"/>
    <w:rsid w:val="000C149C"/>
    <w:rsid w:val="000C24DA"/>
    <w:rsid w:val="000C3BEE"/>
    <w:rsid w:val="000C4444"/>
    <w:rsid w:val="000C7B4E"/>
    <w:rsid w:val="000D10EA"/>
    <w:rsid w:val="000D1357"/>
    <w:rsid w:val="000D3492"/>
    <w:rsid w:val="000D37B2"/>
    <w:rsid w:val="000D3CAC"/>
    <w:rsid w:val="000D4615"/>
    <w:rsid w:val="000D4ED2"/>
    <w:rsid w:val="000D5DC5"/>
    <w:rsid w:val="000D62A5"/>
    <w:rsid w:val="000D7513"/>
    <w:rsid w:val="000D7AFC"/>
    <w:rsid w:val="000E079F"/>
    <w:rsid w:val="000E5DE5"/>
    <w:rsid w:val="000E6399"/>
    <w:rsid w:val="000E6FF1"/>
    <w:rsid w:val="000E7723"/>
    <w:rsid w:val="000E7AD3"/>
    <w:rsid w:val="000E7FFB"/>
    <w:rsid w:val="000F066E"/>
    <w:rsid w:val="000F0736"/>
    <w:rsid w:val="000F08F2"/>
    <w:rsid w:val="000F0AF9"/>
    <w:rsid w:val="000F239D"/>
    <w:rsid w:val="000F4187"/>
    <w:rsid w:val="000F4995"/>
    <w:rsid w:val="000F4B47"/>
    <w:rsid w:val="000F5568"/>
    <w:rsid w:val="000F601E"/>
    <w:rsid w:val="000F6CFA"/>
    <w:rsid w:val="000F7222"/>
    <w:rsid w:val="000F7DA7"/>
    <w:rsid w:val="001000B9"/>
    <w:rsid w:val="001011E6"/>
    <w:rsid w:val="00102DAB"/>
    <w:rsid w:val="001031C6"/>
    <w:rsid w:val="00103A4F"/>
    <w:rsid w:val="001058DD"/>
    <w:rsid w:val="00106280"/>
    <w:rsid w:val="00107E64"/>
    <w:rsid w:val="00110D4B"/>
    <w:rsid w:val="001111F7"/>
    <w:rsid w:val="001116C6"/>
    <w:rsid w:val="00111B3C"/>
    <w:rsid w:val="00111B7F"/>
    <w:rsid w:val="0011271B"/>
    <w:rsid w:val="0011417F"/>
    <w:rsid w:val="00114B97"/>
    <w:rsid w:val="001164F4"/>
    <w:rsid w:val="00116CA6"/>
    <w:rsid w:val="001170E5"/>
    <w:rsid w:val="0011768D"/>
    <w:rsid w:val="00121B88"/>
    <w:rsid w:val="001222A4"/>
    <w:rsid w:val="00122D45"/>
    <w:rsid w:val="00123123"/>
    <w:rsid w:val="00123AF6"/>
    <w:rsid w:val="00125493"/>
    <w:rsid w:val="001267FD"/>
    <w:rsid w:val="00127217"/>
    <w:rsid w:val="00130CBD"/>
    <w:rsid w:val="001316AC"/>
    <w:rsid w:val="0013261C"/>
    <w:rsid w:val="00132DF2"/>
    <w:rsid w:val="00134840"/>
    <w:rsid w:val="00135705"/>
    <w:rsid w:val="00135B34"/>
    <w:rsid w:val="00135C77"/>
    <w:rsid w:val="0013601B"/>
    <w:rsid w:val="0013654A"/>
    <w:rsid w:val="00136A57"/>
    <w:rsid w:val="0013729F"/>
    <w:rsid w:val="001374BA"/>
    <w:rsid w:val="00137CBA"/>
    <w:rsid w:val="00137F11"/>
    <w:rsid w:val="00137F6C"/>
    <w:rsid w:val="00140208"/>
    <w:rsid w:val="00140CC3"/>
    <w:rsid w:val="00142449"/>
    <w:rsid w:val="00143301"/>
    <w:rsid w:val="00143ACD"/>
    <w:rsid w:val="00143BDE"/>
    <w:rsid w:val="00145005"/>
    <w:rsid w:val="00145057"/>
    <w:rsid w:val="001465D9"/>
    <w:rsid w:val="00146FFF"/>
    <w:rsid w:val="00147017"/>
    <w:rsid w:val="0014787F"/>
    <w:rsid w:val="00147A9E"/>
    <w:rsid w:val="00150362"/>
    <w:rsid w:val="001517BB"/>
    <w:rsid w:val="00151D10"/>
    <w:rsid w:val="00154726"/>
    <w:rsid w:val="00154FDE"/>
    <w:rsid w:val="001550BF"/>
    <w:rsid w:val="0015740A"/>
    <w:rsid w:val="001612FD"/>
    <w:rsid w:val="001614A5"/>
    <w:rsid w:val="0016166D"/>
    <w:rsid w:val="001622DF"/>
    <w:rsid w:val="001623ED"/>
    <w:rsid w:val="001637F8"/>
    <w:rsid w:val="00163C0A"/>
    <w:rsid w:val="001641E8"/>
    <w:rsid w:val="00164E4C"/>
    <w:rsid w:val="0016506F"/>
    <w:rsid w:val="0016575E"/>
    <w:rsid w:val="00166AD1"/>
    <w:rsid w:val="0016730D"/>
    <w:rsid w:val="001700E9"/>
    <w:rsid w:val="0017032D"/>
    <w:rsid w:val="00170D3D"/>
    <w:rsid w:val="0017283D"/>
    <w:rsid w:val="00173D6C"/>
    <w:rsid w:val="001745D8"/>
    <w:rsid w:val="00174890"/>
    <w:rsid w:val="00174E5F"/>
    <w:rsid w:val="00175E35"/>
    <w:rsid w:val="00176097"/>
    <w:rsid w:val="0017658B"/>
    <w:rsid w:val="00177F72"/>
    <w:rsid w:val="001813F5"/>
    <w:rsid w:val="001814D3"/>
    <w:rsid w:val="00181A7A"/>
    <w:rsid w:val="00181DE4"/>
    <w:rsid w:val="0018295F"/>
    <w:rsid w:val="00184274"/>
    <w:rsid w:val="00184A55"/>
    <w:rsid w:val="00185595"/>
    <w:rsid w:val="00186E07"/>
    <w:rsid w:val="0018701B"/>
    <w:rsid w:val="00187661"/>
    <w:rsid w:val="0018785B"/>
    <w:rsid w:val="00187B5B"/>
    <w:rsid w:val="00187B97"/>
    <w:rsid w:val="00187CA3"/>
    <w:rsid w:val="001906B4"/>
    <w:rsid w:val="00191D56"/>
    <w:rsid w:val="0019280E"/>
    <w:rsid w:val="001930F2"/>
    <w:rsid w:val="001937CA"/>
    <w:rsid w:val="00193ACB"/>
    <w:rsid w:val="00193D37"/>
    <w:rsid w:val="001946FB"/>
    <w:rsid w:val="0019552A"/>
    <w:rsid w:val="00195E47"/>
    <w:rsid w:val="001966F3"/>
    <w:rsid w:val="00196FCC"/>
    <w:rsid w:val="001A030B"/>
    <w:rsid w:val="001A0384"/>
    <w:rsid w:val="001A0D12"/>
    <w:rsid w:val="001A20B9"/>
    <w:rsid w:val="001A2F4D"/>
    <w:rsid w:val="001A3860"/>
    <w:rsid w:val="001A4F28"/>
    <w:rsid w:val="001A6442"/>
    <w:rsid w:val="001A68C2"/>
    <w:rsid w:val="001A7979"/>
    <w:rsid w:val="001A79D0"/>
    <w:rsid w:val="001B005C"/>
    <w:rsid w:val="001B025A"/>
    <w:rsid w:val="001B099E"/>
    <w:rsid w:val="001B3FC2"/>
    <w:rsid w:val="001B447F"/>
    <w:rsid w:val="001B4A0B"/>
    <w:rsid w:val="001B50E4"/>
    <w:rsid w:val="001B6102"/>
    <w:rsid w:val="001B6796"/>
    <w:rsid w:val="001C120B"/>
    <w:rsid w:val="001C18A1"/>
    <w:rsid w:val="001C1DED"/>
    <w:rsid w:val="001C2FD8"/>
    <w:rsid w:val="001C321C"/>
    <w:rsid w:val="001C463F"/>
    <w:rsid w:val="001C5FAC"/>
    <w:rsid w:val="001C7146"/>
    <w:rsid w:val="001C7410"/>
    <w:rsid w:val="001C76F8"/>
    <w:rsid w:val="001C7EC4"/>
    <w:rsid w:val="001D15AB"/>
    <w:rsid w:val="001D29A5"/>
    <w:rsid w:val="001D454A"/>
    <w:rsid w:val="001D45DC"/>
    <w:rsid w:val="001D4D0E"/>
    <w:rsid w:val="001D4D89"/>
    <w:rsid w:val="001D5AC4"/>
    <w:rsid w:val="001D6997"/>
    <w:rsid w:val="001D749E"/>
    <w:rsid w:val="001D7746"/>
    <w:rsid w:val="001E0552"/>
    <w:rsid w:val="001E07FC"/>
    <w:rsid w:val="001E0C6A"/>
    <w:rsid w:val="001E0CC7"/>
    <w:rsid w:val="001E1193"/>
    <w:rsid w:val="001E1896"/>
    <w:rsid w:val="001E32B7"/>
    <w:rsid w:val="001E35AA"/>
    <w:rsid w:val="001E3669"/>
    <w:rsid w:val="001E5712"/>
    <w:rsid w:val="001F08DA"/>
    <w:rsid w:val="001F0C7E"/>
    <w:rsid w:val="001F0EB8"/>
    <w:rsid w:val="001F2F27"/>
    <w:rsid w:val="001F377D"/>
    <w:rsid w:val="001F3BE7"/>
    <w:rsid w:val="001F4469"/>
    <w:rsid w:val="001F4F1D"/>
    <w:rsid w:val="001F6019"/>
    <w:rsid w:val="001F7FF7"/>
    <w:rsid w:val="00200446"/>
    <w:rsid w:val="00200E65"/>
    <w:rsid w:val="00201B82"/>
    <w:rsid w:val="0020207A"/>
    <w:rsid w:val="002024CE"/>
    <w:rsid w:val="002030AD"/>
    <w:rsid w:val="00204037"/>
    <w:rsid w:val="0020713D"/>
    <w:rsid w:val="00207A6D"/>
    <w:rsid w:val="00207E27"/>
    <w:rsid w:val="002100C0"/>
    <w:rsid w:val="0021054B"/>
    <w:rsid w:val="00210B36"/>
    <w:rsid w:val="00211430"/>
    <w:rsid w:val="00212BF4"/>
    <w:rsid w:val="002140CD"/>
    <w:rsid w:val="00214393"/>
    <w:rsid w:val="002151C3"/>
    <w:rsid w:val="00215679"/>
    <w:rsid w:val="00215BB3"/>
    <w:rsid w:val="00215E4C"/>
    <w:rsid w:val="00216381"/>
    <w:rsid w:val="00216EF3"/>
    <w:rsid w:val="00217BC8"/>
    <w:rsid w:val="00220F0C"/>
    <w:rsid w:val="00221957"/>
    <w:rsid w:val="002226E1"/>
    <w:rsid w:val="00222868"/>
    <w:rsid w:val="00222AFB"/>
    <w:rsid w:val="00222D78"/>
    <w:rsid w:val="00225FA2"/>
    <w:rsid w:val="00226567"/>
    <w:rsid w:val="00230684"/>
    <w:rsid w:val="002309C9"/>
    <w:rsid w:val="002321BD"/>
    <w:rsid w:val="00232325"/>
    <w:rsid w:val="002339E5"/>
    <w:rsid w:val="00233B95"/>
    <w:rsid w:val="002340DF"/>
    <w:rsid w:val="00234367"/>
    <w:rsid w:val="00235812"/>
    <w:rsid w:val="00236067"/>
    <w:rsid w:val="00236A40"/>
    <w:rsid w:val="00237FAE"/>
    <w:rsid w:val="00240444"/>
    <w:rsid w:val="00241867"/>
    <w:rsid w:val="00241F5F"/>
    <w:rsid w:val="00242E54"/>
    <w:rsid w:val="00243956"/>
    <w:rsid w:val="00245402"/>
    <w:rsid w:val="00246B24"/>
    <w:rsid w:val="00247469"/>
    <w:rsid w:val="00247632"/>
    <w:rsid w:val="00247764"/>
    <w:rsid w:val="002502F5"/>
    <w:rsid w:val="002505EF"/>
    <w:rsid w:val="00250A1D"/>
    <w:rsid w:val="00251BCD"/>
    <w:rsid w:val="00251F0B"/>
    <w:rsid w:val="00252E28"/>
    <w:rsid w:val="002537F8"/>
    <w:rsid w:val="00255044"/>
    <w:rsid w:val="00255053"/>
    <w:rsid w:val="00255AC0"/>
    <w:rsid w:val="0025686F"/>
    <w:rsid w:val="0025793A"/>
    <w:rsid w:val="0026012A"/>
    <w:rsid w:val="00261120"/>
    <w:rsid w:val="00261223"/>
    <w:rsid w:val="00261395"/>
    <w:rsid w:val="002616A0"/>
    <w:rsid w:val="002619BA"/>
    <w:rsid w:val="00262C42"/>
    <w:rsid w:val="002632A8"/>
    <w:rsid w:val="00263718"/>
    <w:rsid w:val="00264455"/>
    <w:rsid w:val="00264ABF"/>
    <w:rsid w:val="00264C39"/>
    <w:rsid w:val="0026514B"/>
    <w:rsid w:val="00266A45"/>
    <w:rsid w:val="0026724B"/>
    <w:rsid w:val="002677F9"/>
    <w:rsid w:val="0026798E"/>
    <w:rsid w:val="00270189"/>
    <w:rsid w:val="002716A4"/>
    <w:rsid w:val="00272EB9"/>
    <w:rsid w:val="00273284"/>
    <w:rsid w:val="00273976"/>
    <w:rsid w:val="002758C5"/>
    <w:rsid w:val="00280B1B"/>
    <w:rsid w:val="0028177B"/>
    <w:rsid w:val="0028189C"/>
    <w:rsid w:val="00281C27"/>
    <w:rsid w:val="00284919"/>
    <w:rsid w:val="00286A01"/>
    <w:rsid w:val="00287CEF"/>
    <w:rsid w:val="002905CF"/>
    <w:rsid w:val="00291840"/>
    <w:rsid w:val="0029191D"/>
    <w:rsid w:val="00293DB9"/>
    <w:rsid w:val="0029427F"/>
    <w:rsid w:val="00296B2E"/>
    <w:rsid w:val="002A0F43"/>
    <w:rsid w:val="002A25F3"/>
    <w:rsid w:val="002A43B0"/>
    <w:rsid w:val="002A5119"/>
    <w:rsid w:val="002A517F"/>
    <w:rsid w:val="002A6059"/>
    <w:rsid w:val="002A60E4"/>
    <w:rsid w:val="002A6D2B"/>
    <w:rsid w:val="002A704F"/>
    <w:rsid w:val="002A7C24"/>
    <w:rsid w:val="002B118E"/>
    <w:rsid w:val="002B1772"/>
    <w:rsid w:val="002B1BE3"/>
    <w:rsid w:val="002B2A8C"/>
    <w:rsid w:val="002B2B8B"/>
    <w:rsid w:val="002B43C9"/>
    <w:rsid w:val="002B43CE"/>
    <w:rsid w:val="002B4771"/>
    <w:rsid w:val="002B563B"/>
    <w:rsid w:val="002B7032"/>
    <w:rsid w:val="002B7618"/>
    <w:rsid w:val="002C1363"/>
    <w:rsid w:val="002C15A5"/>
    <w:rsid w:val="002C1B97"/>
    <w:rsid w:val="002C2546"/>
    <w:rsid w:val="002C2941"/>
    <w:rsid w:val="002C37C3"/>
    <w:rsid w:val="002C6DF2"/>
    <w:rsid w:val="002C6E9E"/>
    <w:rsid w:val="002C755D"/>
    <w:rsid w:val="002D1C90"/>
    <w:rsid w:val="002D1D5E"/>
    <w:rsid w:val="002D238D"/>
    <w:rsid w:val="002D3AF1"/>
    <w:rsid w:val="002D3EB0"/>
    <w:rsid w:val="002D4F57"/>
    <w:rsid w:val="002D50D9"/>
    <w:rsid w:val="002D5376"/>
    <w:rsid w:val="002D5723"/>
    <w:rsid w:val="002D78B2"/>
    <w:rsid w:val="002E0929"/>
    <w:rsid w:val="002E1322"/>
    <w:rsid w:val="002E1BF6"/>
    <w:rsid w:val="002E22ED"/>
    <w:rsid w:val="002E243F"/>
    <w:rsid w:val="002E3C89"/>
    <w:rsid w:val="002E4B0A"/>
    <w:rsid w:val="002E4EB4"/>
    <w:rsid w:val="002E514C"/>
    <w:rsid w:val="002F0D72"/>
    <w:rsid w:val="002F0F42"/>
    <w:rsid w:val="002F2285"/>
    <w:rsid w:val="002F2317"/>
    <w:rsid w:val="002F446C"/>
    <w:rsid w:val="002F5441"/>
    <w:rsid w:val="002F58C9"/>
    <w:rsid w:val="002F5DD4"/>
    <w:rsid w:val="002F70B4"/>
    <w:rsid w:val="0030070D"/>
    <w:rsid w:val="0030261E"/>
    <w:rsid w:val="00302987"/>
    <w:rsid w:val="00302A9C"/>
    <w:rsid w:val="0030363B"/>
    <w:rsid w:val="00303692"/>
    <w:rsid w:val="0030402E"/>
    <w:rsid w:val="003046EC"/>
    <w:rsid w:val="00304844"/>
    <w:rsid w:val="0030495C"/>
    <w:rsid w:val="00304BB1"/>
    <w:rsid w:val="003052CF"/>
    <w:rsid w:val="00305BF0"/>
    <w:rsid w:val="003078D3"/>
    <w:rsid w:val="0031093B"/>
    <w:rsid w:val="00311C50"/>
    <w:rsid w:val="00313342"/>
    <w:rsid w:val="00313E48"/>
    <w:rsid w:val="003140DF"/>
    <w:rsid w:val="00314725"/>
    <w:rsid w:val="00316AAB"/>
    <w:rsid w:val="0031798B"/>
    <w:rsid w:val="00321E30"/>
    <w:rsid w:val="0032201E"/>
    <w:rsid w:val="00322A17"/>
    <w:rsid w:val="003239E3"/>
    <w:rsid w:val="003245E3"/>
    <w:rsid w:val="0032536E"/>
    <w:rsid w:val="0033006C"/>
    <w:rsid w:val="003305F6"/>
    <w:rsid w:val="00332367"/>
    <w:rsid w:val="003324D6"/>
    <w:rsid w:val="00332E45"/>
    <w:rsid w:val="00333852"/>
    <w:rsid w:val="00334CA4"/>
    <w:rsid w:val="00334DE5"/>
    <w:rsid w:val="00335FE0"/>
    <w:rsid w:val="00336383"/>
    <w:rsid w:val="00336778"/>
    <w:rsid w:val="003367B2"/>
    <w:rsid w:val="0033690C"/>
    <w:rsid w:val="00337733"/>
    <w:rsid w:val="00341920"/>
    <w:rsid w:val="00341DEA"/>
    <w:rsid w:val="00341F15"/>
    <w:rsid w:val="003424DF"/>
    <w:rsid w:val="00344792"/>
    <w:rsid w:val="003453CE"/>
    <w:rsid w:val="003477C3"/>
    <w:rsid w:val="003503DE"/>
    <w:rsid w:val="0035069A"/>
    <w:rsid w:val="003517DB"/>
    <w:rsid w:val="003528D4"/>
    <w:rsid w:val="003532B8"/>
    <w:rsid w:val="00354D67"/>
    <w:rsid w:val="003605D5"/>
    <w:rsid w:val="003608A4"/>
    <w:rsid w:val="003620E4"/>
    <w:rsid w:val="003635F6"/>
    <w:rsid w:val="00363EFE"/>
    <w:rsid w:val="00364A63"/>
    <w:rsid w:val="00364C81"/>
    <w:rsid w:val="00364D02"/>
    <w:rsid w:val="0036573D"/>
    <w:rsid w:val="00367425"/>
    <w:rsid w:val="0037014A"/>
    <w:rsid w:val="00370837"/>
    <w:rsid w:val="00371AB0"/>
    <w:rsid w:val="0037300E"/>
    <w:rsid w:val="0037317D"/>
    <w:rsid w:val="003731F5"/>
    <w:rsid w:val="00374814"/>
    <w:rsid w:val="0037481D"/>
    <w:rsid w:val="00374FFA"/>
    <w:rsid w:val="00376F80"/>
    <w:rsid w:val="0037734D"/>
    <w:rsid w:val="003776A5"/>
    <w:rsid w:val="003813B9"/>
    <w:rsid w:val="0038157B"/>
    <w:rsid w:val="0038280E"/>
    <w:rsid w:val="00382F59"/>
    <w:rsid w:val="00383512"/>
    <w:rsid w:val="003839DC"/>
    <w:rsid w:val="003844F6"/>
    <w:rsid w:val="00384BB0"/>
    <w:rsid w:val="00384DCE"/>
    <w:rsid w:val="00386E55"/>
    <w:rsid w:val="00387DB5"/>
    <w:rsid w:val="00390A49"/>
    <w:rsid w:val="00391286"/>
    <w:rsid w:val="003918A1"/>
    <w:rsid w:val="00392B5B"/>
    <w:rsid w:val="00392FF2"/>
    <w:rsid w:val="0039315C"/>
    <w:rsid w:val="0039517F"/>
    <w:rsid w:val="00395BD9"/>
    <w:rsid w:val="00396E95"/>
    <w:rsid w:val="00396F69"/>
    <w:rsid w:val="00397295"/>
    <w:rsid w:val="0039798B"/>
    <w:rsid w:val="003A087B"/>
    <w:rsid w:val="003A1117"/>
    <w:rsid w:val="003A2548"/>
    <w:rsid w:val="003A26EA"/>
    <w:rsid w:val="003A3307"/>
    <w:rsid w:val="003A595B"/>
    <w:rsid w:val="003A62B7"/>
    <w:rsid w:val="003A6E49"/>
    <w:rsid w:val="003A6F5B"/>
    <w:rsid w:val="003A79F9"/>
    <w:rsid w:val="003B00EF"/>
    <w:rsid w:val="003B0F07"/>
    <w:rsid w:val="003B12BF"/>
    <w:rsid w:val="003B23C0"/>
    <w:rsid w:val="003B279F"/>
    <w:rsid w:val="003B2B23"/>
    <w:rsid w:val="003B42C9"/>
    <w:rsid w:val="003B4373"/>
    <w:rsid w:val="003C1455"/>
    <w:rsid w:val="003C19BE"/>
    <w:rsid w:val="003C283A"/>
    <w:rsid w:val="003C3B80"/>
    <w:rsid w:val="003C3CEA"/>
    <w:rsid w:val="003C462F"/>
    <w:rsid w:val="003C4962"/>
    <w:rsid w:val="003C5853"/>
    <w:rsid w:val="003C5AA6"/>
    <w:rsid w:val="003C6012"/>
    <w:rsid w:val="003C7435"/>
    <w:rsid w:val="003C7AA0"/>
    <w:rsid w:val="003C7FB3"/>
    <w:rsid w:val="003D0F3D"/>
    <w:rsid w:val="003D23DB"/>
    <w:rsid w:val="003D26AB"/>
    <w:rsid w:val="003D2EFC"/>
    <w:rsid w:val="003D2FD5"/>
    <w:rsid w:val="003D3E80"/>
    <w:rsid w:val="003D4DC7"/>
    <w:rsid w:val="003D59C6"/>
    <w:rsid w:val="003D7C10"/>
    <w:rsid w:val="003E06AB"/>
    <w:rsid w:val="003E2A61"/>
    <w:rsid w:val="003E419E"/>
    <w:rsid w:val="003E4446"/>
    <w:rsid w:val="003E4D59"/>
    <w:rsid w:val="003E7D24"/>
    <w:rsid w:val="003E7F2A"/>
    <w:rsid w:val="003F1159"/>
    <w:rsid w:val="003F19C2"/>
    <w:rsid w:val="003F1E98"/>
    <w:rsid w:val="003F24FF"/>
    <w:rsid w:val="003F2674"/>
    <w:rsid w:val="003F3B47"/>
    <w:rsid w:val="003F3E7A"/>
    <w:rsid w:val="003F49B0"/>
    <w:rsid w:val="003F4BED"/>
    <w:rsid w:val="003F4ECE"/>
    <w:rsid w:val="003F5441"/>
    <w:rsid w:val="003F5744"/>
    <w:rsid w:val="003F5795"/>
    <w:rsid w:val="003F620B"/>
    <w:rsid w:val="003F741A"/>
    <w:rsid w:val="003F75C6"/>
    <w:rsid w:val="003F7EFD"/>
    <w:rsid w:val="004003BC"/>
    <w:rsid w:val="00400B99"/>
    <w:rsid w:val="00401EE5"/>
    <w:rsid w:val="00402112"/>
    <w:rsid w:val="00402200"/>
    <w:rsid w:val="004044DF"/>
    <w:rsid w:val="004050D6"/>
    <w:rsid w:val="004056B1"/>
    <w:rsid w:val="0040598B"/>
    <w:rsid w:val="00406233"/>
    <w:rsid w:val="004065C0"/>
    <w:rsid w:val="00406DD3"/>
    <w:rsid w:val="00406FBF"/>
    <w:rsid w:val="00410241"/>
    <w:rsid w:val="0041180B"/>
    <w:rsid w:val="0041312D"/>
    <w:rsid w:val="004134FA"/>
    <w:rsid w:val="00413603"/>
    <w:rsid w:val="00414131"/>
    <w:rsid w:val="004142B2"/>
    <w:rsid w:val="00414ACB"/>
    <w:rsid w:val="00414AF5"/>
    <w:rsid w:val="00415A6B"/>
    <w:rsid w:val="00415BC9"/>
    <w:rsid w:val="00423298"/>
    <w:rsid w:val="004247BA"/>
    <w:rsid w:val="00424F05"/>
    <w:rsid w:val="004252C9"/>
    <w:rsid w:val="00425554"/>
    <w:rsid w:val="00425B49"/>
    <w:rsid w:val="004262EA"/>
    <w:rsid w:val="00426531"/>
    <w:rsid w:val="00427653"/>
    <w:rsid w:val="00427D8D"/>
    <w:rsid w:val="004321A9"/>
    <w:rsid w:val="00432778"/>
    <w:rsid w:val="004327F3"/>
    <w:rsid w:val="00432E64"/>
    <w:rsid w:val="0043391E"/>
    <w:rsid w:val="004339FC"/>
    <w:rsid w:val="00433CA0"/>
    <w:rsid w:val="00434E13"/>
    <w:rsid w:val="00434E88"/>
    <w:rsid w:val="00434EE9"/>
    <w:rsid w:val="00435FFB"/>
    <w:rsid w:val="00441D2F"/>
    <w:rsid w:val="00441DD0"/>
    <w:rsid w:val="004424A4"/>
    <w:rsid w:val="0044272F"/>
    <w:rsid w:val="00442B00"/>
    <w:rsid w:val="00442E45"/>
    <w:rsid w:val="00444CDF"/>
    <w:rsid w:val="004452BC"/>
    <w:rsid w:val="00445D1A"/>
    <w:rsid w:val="0044732D"/>
    <w:rsid w:val="004501F8"/>
    <w:rsid w:val="00452AD8"/>
    <w:rsid w:val="00453BB8"/>
    <w:rsid w:val="00453F50"/>
    <w:rsid w:val="004541B7"/>
    <w:rsid w:val="00454828"/>
    <w:rsid w:val="004549C4"/>
    <w:rsid w:val="004551DD"/>
    <w:rsid w:val="004557AC"/>
    <w:rsid w:val="004566C8"/>
    <w:rsid w:val="00463534"/>
    <w:rsid w:val="0046356D"/>
    <w:rsid w:val="00465534"/>
    <w:rsid w:val="00467043"/>
    <w:rsid w:val="004675E9"/>
    <w:rsid w:val="00467FA6"/>
    <w:rsid w:val="00471E4E"/>
    <w:rsid w:val="00472807"/>
    <w:rsid w:val="00472BDF"/>
    <w:rsid w:val="0047331E"/>
    <w:rsid w:val="00473509"/>
    <w:rsid w:val="00473DF4"/>
    <w:rsid w:val="004740FF"/>
    <w:rsid w:val="00474E4A"/>
    <w:rsid w:val="0047505E"/>
    <w:rsid w:val="0047540C"/>
    <w:rsid w:val="00476ED2"/>
    <w:rsid w:val="00476F92"/>
    <w:rsid w:val="00477591"/>
    <w:rsid w:val="00477861"/>
    <w:rsid w:val="00477F73"/>
    <w:rsid w:val="004811B2"/>
    <w:rsid w:val="004816A5"/>
    <w:rsid w:val="004819D1"/>
    <w:rsid w:val="00481C8F"/>
    <w:rsid w:val="0048281E"/>
    <w:rsid w:val="00483EDE"/>
    <w:rsid w:val="00484345"/>
    <w:rsid w:val="004843F0"/>
    <w:rsid w:val="00485CDC"/>
    <w:rsid w:val="00487477"/>
    <w:rsid w:val="0049034B"/>
    <w:rsid w:val="0049044A"/>
    <w:rsid w:val="00491387"/>
    <w:rsid w:val="00492867"/>
    <w:rsid w:val="00493BDA"/>
    <w:rsid w:val="00494274"/>
    <w:rsid w:val="0049521A"/>
    <w:rsid w:val="0049541C"/>
    <w:rsid w:val="004959CF"/>
    <w:rsid w:val="00496911"/>
    <w:rsid w:val="00497544"/>
    <w:rsid w:val="004976B1"/>
    <w:rsid w:val="004A0288"/>
    <w:rsid w:val="004A16FA"/>
    <w:rsid w:val="004A2A7E"/>
    <w:rsid w:val="004A2CF6"/>
    <w:rsid w:val="004A2F9A"/>
    <w:rsid w:val="004A444A"/>
    <w:rsid w:val="004A4712"/>
    <w:rsid w:val="004A481F"/>
    <w:rsid w:val="004A6EC7"/>
    <w:rsid w:val="004A7F47"/>
    <w:rsid w:val="004B0015"/>
    <w:rsid w:val="004B0139"/>
    <w:rsid w:val="004B075F"/>
    <w:rsid w:val="004B10A7"/>
    <w:rsid w:val="004B110A"/>
    <w:rsid w:val="004B18AD"/>
    <w:rsid w:val="004B203F"/>
    <w:rsid w:val="004B2C17"/>
    <w:rsid w:val="004B3FA8"/>
    <w:rsid w:val="004B4529"/>
    <w:rsid w:val="004B580E"/>
    <w:rsid w:val="004B648C"/>
    <w:rsid w:val="004B6DB6"/>
    <w:rsid w:val="004C08D7"/>
    <w:rsid w:val="004C1013"/>
    <w:rsid w:val="004C1A1B"/>
    <w:rsid w:val="004C1E4E"/>
    <w:rsid w:val="004C27F3"/>
    <w:rsid w:val="004C4527"/>
    <w:rsid w:val="004C465A"/>
    <w:rsid w:val="004C48C5"/>
    <w:rsid w:val="004C4CA7"/>
    <w:rsid w:val="004C5B88"/>
    <w:rsid w:val="004C741A"/>
    <w:rsid w:val="004C7A3C"/>
    <w:rsid w:val="004D087D"/>
    <w:rsid w:val="004D0A47"/>
    <w:rsid w:val="004D0AA1"/>
    <w:rsid w:val="004D16FF"/>
    <w:rsid w:val="004D27F8"/>
    <w:rsid w:val="004D2938"/>
    <w:rsid w:val="004D3575"/>
    <w:rsid w:val="004D3CD2"/>
    <w:rsid w:val="004D543B"/>
    <w:rsid w:val="004D5A76"/>
    <w:rsid w:val="004D6C9B"/>
    <w:rsid w:val="004D74DC"/>
    <w:rsid w:val="004E07C0"/>
    <w:rsid w:val="004E0DD9"/>
    <w:rsid w:val="004E1F49"/>
    <w:rsid w:val="004E219B"/>
    <w:rsid w:val="004E25FE"/>
    <w:rsid w:val="004E2856"/>
    <w:rsid w:val="004E287B"/>
    <w:rsid w:val="004E28E3"/>
    <w:rsid w:val="004E2BC3"/>
    <w:rsid w:val="004E5A19"/>
    <w:rsid w:val="004E67E1"/>
    <w:rsid w:val="004E790D"/>
    <w:rsid w:val="004E7E25"/>
    <w:rsid w:val="004E7F3C"/>
    <w:rsid w:val="004F1949"/>
    <w:rsid w:val="004F2721"/>
    <w:rsid w:val="004F2D64"/>
    <w:rsid w:val="004F457A"/>
    <w:rsid w:val="004F509F"/>
    <w:rsid w:val="004F5963"/>
    <w:rsid w:val="004F5F17"/>
    <w:rsid w:val="004F7B86"/>
    <w:rsid w:val="004F7C6D"/>
    <w:rsid w:val="004F7D27"/>
    <w:rsid w:val="00500AA1"/>
    <w:rsid w:val="00500EB9"/>
    <w:rsid w:val="005018A0"/>
    <w:rsid w:val="00501ED6"/>
    <w:rsid w:val="00501EEC"/>
    <w:rsid w:val="005027AA"/>
    <w:rsid w:val="00502914"/>
    <w:rsid w:val="00502915"/>
    <w:rsid w:val="0050294C"/>
    <w:rsid w:val="0050434D"/>
    <w:rsid w:val="00505304"/>
    <w:rsid w:val="00505685"/>
    <w:rsid w:val="00505767"/>
    <w:rsid w:val="00505C09"/>
    <w:rsid w:val="00506B46"/>
    <w:rsid w:val="005073E5"/>
    <w:rsid w:val="005103F7"/>
    <w:rsid w:val="00511E62"/>
    <w:rsid w:val="005121F7"/>
    <w:rsid w:val="00513305"/>
    <w:rsid w:val="00514045"/>
    <w:rsid w:val="00514CC8"/>
    <w:rsid w:val="005153FD"/>
    <w:rsid w:val="00515892"/>
    <w:rsid w:val="00516BC5"/>
    <w:rsid w:val="00516E63"/>
    <w:rsid w:val="0051765E"/>
    <w:rsid w:val="00517D68"/>
    <w:rsid w:val="00521665"/>
    <w:rsid w:val="00521737"/>
    <w:rsid w:val="005222BE"/>
    <w:rsid w:val="00522F24"/>
    <w:rsid w:val="005240B5"/>
    <w:rsid w:val="005250A5"/>
    <w:rsid w:val="00526038"/>
    <w:rsid w:val="005263E9"/>
    <w:rsid w:val="00526ACC"/>
    <w:rsid w:val="0053032F"/>
    <w:rsid w:val="005308B5"/>
    <w:rsid w:val="005326A3"/>
    <w:rsid w:val="00532C90"/>
    <w:rsid w:val="00532DFC"/>
    <w:rsid w:val="005340FC"/>
    <w:rsid w:val="00535170"/>
    <w:rsid w:val="00535AB2"/>
    <w:rsid w:val="00535E16"/>
    <w:rsid w:val="0054018F"/>
    <w:rsid w:val="00540385"/>
    <w:rsid w:val="00540F41"/>
    <w:rsid w:val="00541ADC"/>
    <w:rsid w:val="00543E5E"/>
    <w:rsid w:val="00543EDF"/>
    <w:rsid w:val="005440B3"/>
    <w:rsid w:val="0054476B"/>
    <w:rsid w:val="005453F7"/>
    <w:rsid w:val="00545650"/>
    <w:rsid w:val="00545EEA"/>
    <w:rsid w:val="00546448"/>
    <w:rsid w:val="0054690F"/>
    <w:rsid w:val="00550200"/>
    <w:rsid w:val="00550AC2"/>
    <w:rsid w:val="00552976"/>
    <w:rsid w:val="00552F9F"/>
    <w:rsid w:val="00553617"/>
    <w:rsid w:val="00553679"/>
    <w:rsid w:val="0055448F"/>
    <w:rsid w:val="005548F1"/>
    <w:rsid w:val="00554A92"/>
    <w:rsid w:val="005553B2"/>
    <w:rsid w:val="00555669"/>
    <w:rsid w:val="00555FB9"/>
    <w:rsid w:val="00556647"/>
    <w:rsid w:val="0055736A"/>
    <w:rsid w:val="00557E7B"/>
    <w:rsid w:val="005605FB"/>
    <w:rsid w:val="005618FC"/>
    <w:rsid w:val="00561E79"/>
    <w:rsid w:val="00563E7F"/>
    <w:rsid w:val="005642C9"/>
    <w:rsid w:val="00564D43"/>
    <w:rsid w:val="00564D4F"/>
    <w:rsid w:val="0056592F"/>
    <w:rsid w:val="00566475"/>
    <w:rsid w:val="0057004C"/>
    <w:rsid w:val="005706A1"/>
    <w:rsid w:val="00570B62"/>
    <w:rsid w:val="00572AE2"/>
    <w:rsid w:val="0057353B"/>
    <w:rsid w:val="005737BC"/>
    <w:rsid w:val="00575210"/>
    <w:rsid w:val="00581537"/>
    <w:rsid w:val="00581577"/>
    <w:rsid w:val="0058174C"/>
    <w:rsid w:val="00584212"/>
    <w:rsid w:val="005855D3"/>
    <w:rsid w:val="005868E7"/>
    <w:rsid w:val="00586C93"/>
    <w:rsid w:val="005870E0"/>
    <w:rsid w:val="00587861"/>
    <w:rsid w:val="00587945"/>
    <w:rsid w:val="00587BC7"/>
    <w:rsid w:val="005909C5"/>
    <w:rsid w:val="00592902"/>
    <w:rsid w:val="00592EEA"/>
    <w:rsid w:val="00593BE0"/>
    <w:rsid w:val="00594388"/>
    <w:rsid w:val="00594E33"/>
    <w:rsid w:val="00596A90"/>
    <w:rsid w:val="005A0F76"/>
    <w:rsid w:val="005A1903"/>
    <w:rsid w:val="005A1FBC"/>
    <w:rsid w:val="005A3569"/>
    <w:rsid w:val="005A35B9"/>
    <w:rsid w:val="005A624B"/>
    <w:rsid w:val="005A6A93"/>
    <w:rsid w:val="005A6E5A"/>
    <w:rsid w:val="005B1848"/>
    <w:rsid w:val="005B1B7B"/>
    <w:rsid w:val="005B1BC0"/>
    <w:rsid w:val="005B3359"/>
    <w:rsid w:val="005B4352"/>
    <w:rsid w:val="005B437C"/>
    <w:rsid w:val="005B47BF"/>
    <w:rsid w:val="005B505C"/>
    <w:rsid w:val="005B5208"/>
    <w:rsid w:val="005B5B9F"/>
    <w:rsid w:val="005B5E2E"/>
    <w:rsid w:val="005B5EF8"/>
    <w:rsid w:val="005B63A0"/>
    <w:rsid w:val="005B6D75"/>
    <w:rsid w:val="005B77D8"/>
    <w:rsid w:val="005C041B"/>
    <w:rsid w:val="005C19AC"/>
    <w:rsid w:val="005C1E0E"/>
    <w:rsid w:val="005C327E"/>
    <w:rsid w:val="005C4B71"/>
    <w:rsid w:val="005C4C4C"/>
    <w:rsid w:val="005C50A8"/>
    <w:rsid w:val="005C6452"/>
    <w:rsid w:val="005C7310"/>
    <w:rsid w:val="005D2622"/>
    <w:rsid w:val="005D3969"/>
    <w:rsid w:val="005D4410"/>
    <w:rsid w:val="005D46B7"/>
    <w:rsid w:val="005D49AF"/>
    <w:rsid w:val="005D53E6"/>
    <w:rsid w:val="005D5B56"/>
    <w:rsid w:val="005D5DB0"/>
    <w:rsid w:val="005D6BD8"/>
    <w:rsid w:val="005D7230"/>
    <w:rsid w:val="005D728C"/>
    <w:rsid w:val="005D761D"/>
    <w:rsid w:val="005E0FDA"/>
    <w:rsid w:val="005E1731"/>
    <w:rsid w:val="005E25CF"/>
    <w:rsid w:val="005E3C47"/>
    <w:rsid w:val="005E4A0C"/>
    <w:rsid w:val="005E6980"/>
    <w:rsid w:val="005E6A2E"/>
    <w:rsid w:val="005E6CD0"/>
    <w:rsid w:val="005E70DC"/>
    <w:rsid w:val="005F00D7"/>
    <w:rsid w:val="005F06A4"/>
    <w:rsid w:val="005F252E"/>
    <w:rsid w:val="005F2553"/>
    <w:rsid w:val="005F2A97"/>
    <w:rsid w:val="005F36AF"/>
    <w:rsid w:val="005F3C26"/>
    <w:rsid w:val="005F3CFD"/>
    <w:rsid w:val="005F3F51"/>
    <w:rsid w:val="005F4512"/>
    <w:rsid w:val="005F4579"/>
    <w:rsid w:val="005F4D68"/>
    <w:rsid w:val="005F5045"/>
    <w:rsid w:val="005F5429"/>
    <w:rsid w:val="005F593B"/>
    <w:rsid w:val="005F5BFD"/>
    <w:rsid w:val="005F5D97"/>
    <w:rsid w:val="005F6D27"/>
    <w:rsid w:val="005F6D48"/>
    <w:rsid w:val="00600A94"/>
    <w:rsid w:val="006044B0"/>
    <w:rsid w:val="006048FA"/>
    <w:rsid w:val="00604C4D"/>
    <w:rsid w:val="00607CCF"/>
    <w:rsid w:val="006106CF"/>
    <w:rsid w:val="00610BEA"/>
    <w:rsid w:val="00611292"/>
    <w:rsid w:val="00611B1D"/>
    <w:rsid w:val="00612670"/>
    <w:rsid w:val="00613087"/>
    <w:rsid w:val="006146AE"/>
    <w:rsid w:val="00614F61"/>
    <w:rsid w:val="00615C8E"/>
    <w:rsid w:val="00615F30"/>
    <w:rsid w:val="006178A5"/>
    <w:rsid w:val="00617B59"/>
    <w:rsid w:val="00617D9D"/>
    <w:rsid w:val="00620F97"/>
    <w:rsid w:val="00622E53"/>
    <w:rsid w:val="006230AC"/>
    <w:rsid w:val="00623F00"/>
    <w:rsid w:val="00624519"/>
    <w:rsid w:val="00625033"/>
    <w:rsid w:val="00625EA9"/>
    <w:rsid w:val="006266BF"/>
    <w:rsid w:val="00626C4F"/>
    <w:rsid w:val="00627B5E"/>
    <w:rsid w:val="00630145"/>
    <w:rsid w:val="00630B83"/>
    <w:rsid w:val="00631C6E"/>
    <w:rsid w:val="00632729"/>
    <w:rsid w:val="0063272B"/>
    <w:rsid w:val="00633A20"/>
    <w:rsid w:val="00633E8D"/>
    <w:rsid w:val="00635F26"/>
    <w:rsid w:val="0063764C"/>
    <w:rsid w:val="00640C81"/>
    <w:rsid w:val="00641015"/>
    <w:rsid w:val="006410CE"/>
    <w:rsid w:val="00641747"/>
    <w:rsid w:val="0064494C"/>
    <w:rsid w:val="00644EB5"/>
    <w:rsid w:val="006452FC"/>
    <w:rsid w:val="0064572A"/>
    <w:rsid w:val="00646491"/>
    <w:rsid w:val="00646AD6"/>
    <w:rsid w:val="00646F9A"/>
    <w:rsid w:val="00647593"/>
    <w:rsid w:val="00647603"/>
    <w:rsid w:val="00653452"/>
    <w:rsid w:val="006544A4"/>
    <w:rsid w:val="00654880"/>
    <w:rsid w:val="00655A3C"/>
    <w:rsid w:val="00657464"/>
    <w:rsid w:val="00660429"/>
    <w:rsid w:val="006609EA"/>
    <w:rsid w:val="00660C55"/>
    <w:rsid w:val="00661001"/>
    <w:rsid w:val="0066173A"/>
    <w:rsid w:val="006619F5"/>
    <w:rsid w:val="00661D8A"/>
    <w:rsid w:val="006641C5"/>
    <w:rsid w:val="006642D1"/>
    <w:rsid w:val="006646B6"/>
    <w:rsid w:val="00666BEA"/>
    <w:rsid w:val="00667416"/>
    <w:rsid w:val="0067122A"/>
    <w:rsid w:val="00671C28"/>
    <w:rsid w:val="00672716"/>
    <w:rsid w:val="006732F1"/>
    <w:rsid w:val="0067432B"/>
    <w:rsid w:val="006751B1"/>
    <w:rsid w:val="00675861"/>
    <w:rsid w:val="0067695F"/>
    <w:rsid w:val="006769E2"/>
    <w:rsid w:val="0067771F"/>
    <w:rsid w:val="00680BE2"/>
    <w:rsid w:val="0068108D"/>
    <w:rsid w:val="00681E9B"/>
    <w:rsid w:val="0068432C"/>
    <w:rsid w:val="006846A0"/>
    <w:rsid w:val="00684F09"/>
    <w:rsid w:val="00685C85"/>
    <w:rsid w:val="00690106"/>
    <w:rsid w:val="00691838"/>
    <w:rsid w:val="00692F4D"/>
    <w:rsid w:val="006933FC"/>
    <w:rsid w:val="00693738"/>
    <w:rsid w:val="006945D7"/>
    <w:rsid w:val="006957BC"/>
    <w:rsid w:val="00695E92"/>
    <w:rsid w:val="006A088A"/>
    <w:rsid w:val="006A1418"/>
    <w:rsid w:val="006A2114"/>
    <w:rsid w:val="006A2AB4"/>
    <w:rsid w:val="006A3105"/>
    <w:rsid w:val="006A40F8"/>
    <w:rsid w:val="006A4A0B"/>
    <w:rsid w:val="006A4F73"/>
    <w:rsid w:val="006A5EDB"/>
    <w:rsid w:val="006A62F0"/>
    <w:rsid w:val="006A741F"/>
    <w:rsid w:val="006A74B2"/>
    <w:rsid w:val="006B4332"/>
    <w:rsid w:val="006B6167"/>
    <w:rsid w:val="006B617B"/>
    <w:rsid w:val="006B7787"/>
    <w:rsid w:val="006C0694"/>
    <w:rsid w:val="006C15C3"/>
    <w:rsid w:val="006C2EA5"/>
    <w:rsid w:val="006C331F"/>
    <w:rsid w:val="006C334C"/>
    <w:rsid w:val="006C3389"/>
    <w:rsid w:val="006C3AE6"/>
    <w:rsid w:val="006C50BF"/>
    <w:rsid w:val="006C5713"/>
    <w:rsid w:val="006C5BC3"/>
    <w:rsid w:val="006C5C4F"/>
    <w:rsid w:val="006C7617"/>
    <w:rsid w:val="006C7FF5"/>
    <w:rsid w:val="006D0346"/>
    <w:rsid w:val="006D198A"/>
    <w:rsid w:val="006D1E43"/>
    <w:rsid w:val="006D227A"/>
    <w:rsid w:val="006D3B34"/>
    <w:rsid w:val="006D494E"/>
    <w:rsid w:val="006D4C94"/>
    <w:rsid w:val="006D5172"/>
    <w:rsid w:val="006D5C1D"/>
    <w:rsid w:val="006E1289"/>
    <w:rsid w:val="006E211E"/>
    <w:rsid w:val="006E25E6"/>
    <w:rsid w:val="006E3485"/>
    <w:rsid w:val="006E3626"/>
    <w:rsid w:val="006E3BAB"/>
    <w:rsid w:val="006E4A0F"/>
    <w:rsid w:val="006E4E94"/>
    <w:rsid w:val="006E500F"/>
    <w:rsid w:val="006E75DE"/>
    <w:rsid w:val="006E7984"/>
    <w:rsid w:val="006E7D0F"/>
    <w:rsid w:val="006F0180"/>
    <w:rsid w:val="006F01A2"/>
    <w:rsid w:val="006F030E"/>
    <w:rsid w:val="006F106D"/>
    <w:rsid w:val="006F14EA"/>
    <w:rsid w:val="006F2738"/>
    <w:rsid w:val="006F2899"/>
    <w:rsid w:val="006F36AD"/>
    <w:rsid w:val="006F46C3"/>
    <w:rsid w:val="006F5131"/>
    <w:rsid w:val="006F58DD"/>
    <w:rsid w:val="006F5F7B"/>
    <w:rsid w:val="006F6D05"/>
    <w:rsid w:val="006F702E"/>
    <w:rsid w:val="006F736A"/>
    <w:rsid w:val="006F77B2"/>
    <w:rsid w:val="006F7DB1"/>
    <w:rsid w:val="007010FF"/>
    <w:rsid w:val="00701196"/>
    <w:rsid w:val="0070429F"/>
    <w:rsid w:val="0070553F"/>
    <w:rsid w:val="007065A6"/>
    <w:rsid w:val="00706A51"/>
    <w:rsid w:val="0070788E"/>
    <w:rsid w:val="00710419"/>
    <w:rsid w:val="0071054C"/>
    <w:rsid w:val="00711478"/>
    <w:rsid w:val="0071165D"/>
    <w:rsid w:val="00712C4E"/>
    <w:rsid w:val="007139E8"/>
    <w:rsid w:val="00713F1C"/>
    <w:rsid w:val="00714801"/>
    <w:rsid w:val="007152B3"/>
    <w:rsid w:val="00715648"/>
    <w:rsid w:val="00715B18"/>
    <w:rsid w:val="007204EF"/>
    <w:rsid w:val="00720F49"/>
    <w:rsid w:val="00721BBF"/>
    <w:rsid w:val="007225A5"/>
    <w:rsid w:val="00723EB5"/>
    <w:rsid w:val="00725290"/>
    <w:rsid w:val="007269E5"/>
    <w:rsid w:val="007279A3"/>
    <w:rsid w:val="0073038A"/>
    <w:rsid w:val="007306D1"/>
    <w:rsid w:val="00731EF2"/>
    <w:rsid w:val="0073306D"/>
    <w:rsid w:val="00733555"/>
    <w:rsid w:val="007346C8"/>
    <w:rsid w:val="007353EA"/>
    <w:rsid w:val="00735DDC"/>
    <w:rsid w:val="0073600F"/>
    <w:rsid w:val="00736C2D"/>
    <w:rsid w:val="0074036C"/>
    <w:rsid w:val="0074041C"/>
    <w:rsid w:val="007423E5"/>
    <w:rsid w:val="0074273B"/>
    <w:rsid w:val="00744805"/>
    <w:rsid w:val="00745E82"/>
    <w:rsid w:val="00746350"/>
    <w:rsid w:val="00747B0B"/>
    <w:rsid w:val="007504F4"/>
    <w:rsid w:val="00751041"/>
    <w:rsid w:val="007512CB"/>
    <w:rsid w:val="0075136B"/>
    <w:rsid w:val="00752D1C"/>
    <w:rsid w:val="00753296"/>
    <w:rsid w:val="0075368A"/>
    <w:rsid w:val="007537F4"/>
    <w:rsid w:val="0075474B"/>
    <w:rsid w:val="00754AE8"/>
    <w:rsid w:val="00754F3E"/>
    <w:rsid w:val="00755F13"/>
    <w:rsid w:val="00761D42"/>
    <w:rsid w:val="007620E3"/>
    <w:rsid w:val="00762D84"/>
    <w:rsid w:val="00762DD8"/>
    <w:rsid w:val="00764CF2"/>
    <w:rsid w:val="007653D5"/>
    <w:rsid w:val="00765EEA"/>
    <w:rsid w:val="00765F89"/>
    <w:rsid w:val="007669C7"/>
    <w:rsid w:val="00766E55"/>
    <w:rsid w:val="00766FA1"/>
    <w:rsid w:val="00771547"/>
    <w:rsid w:val="00773569"/>
    <w:rsid w:val="00775E58"/>
    <w:rsid w:val="00776717"/>
    <w:rsid w:val="00776A55"/>
    <w:rsid w:val="00780D03"/>
    <w:rsid w:val="00781762"/>
    <w:rsid w:val="00783C3B"/>
    <w:rsid w:val="00783F49"/>
    <w:rsid w:val="00784467"/>
    <w:rsid w:val="00784890"/>
    <w:rsid w:val="00784DD8"/>
    <w:rsid w:val="0078578F"/>
    <w:rsid w:val="0078643E"/>
    <w:rsid w:val="00787844"/>
    <w:rsid w:val="00790402"/>
    <w:rsid w:val="0079086A"/>
    <w:rsid w:val="007912B9"/>
    <w:rsid w:val="00791738"/>
    <w:rsid w:val="00791C89"/>
    <w:rsid w:val="00792313"/>
    <w:rsid w:val="007942B0"/>
    <w:rsid w:val="007949BD"/>
    <w:rsid w:val="00795EB7"/>
    <w:rsid w:val="007965B1"/>
    <w:rsid w:val="00796687"/>
    <w:rsid w:val="00797C2B"/>
    <w:rsid w:val="007A1ABB"/>
    <w:rsid w:val="007A243D"/>
    <w:rsid w:val="007A2831"/>
    <w:rsid w:val="007A2E1E"/>
    <w:rsid w:val="007A573C"/>
    <w:rsid w:val="007A5BEE"/>
    <w:rsid w:val="007A64AB"/>
    <w:rsid w:val="007A66FA"/>
    <w:rsid w:val="007A7585"/>
    <w:rsid w:val="007B0BC0"/>
    <w:rsid w:val="007B18E8"/>
    <w:rsid w:val="007B21A6"/>
    <w:rsid w:val="007B24FA"/>
    <w:rsid w:val="007B346F"/>
    <w:rsid w:val="007B34AD"/>
    <w:rsid w:val="007B3C55"/>
    <w:rsid w:val="007B7C69"/>
    <w:rsid w:val="007C05FC"/>
    <w:rsid w:val="007C15E9"/>
    <w:rsid w:val="007C1D25"/>
    <w:rsid w:val="007C2107"/>
    <w:rsid w:val="007C2330"/>
    <w:rsid w:val="007C2C19"/>
    <w:rsid w:val="007C38F7"/>
    <w:rsid w:val="007C542A"/>
    <w:rsid w:val="007C5CEB"/>
    <w:rsid w:val="007C728B"/>
    <w:rsid w:val="007D0204"/>
    <w:rsid w:val="007D2C9B"/>
    <w:rsid w:val="007D2EE9"/>
    <w:rsid w:val="007D4840"/>
    <w:rsid w:val="007D48E5"/>
    <w:rsid w:val="007D4977"/>
    <w:rsid w:val="007D6780"/>
    <w:rsid w:val="007E04AA"/>
    <w:rsid w:val="007E1783"/>
    <w:rsid w:val="007E2702"/>
    <w:rsid w:val="007E3CBF"/>
    <w:rsid w:val="007E3D2A"/>
    <w:rsid w:val="007E3E5C"/>
    <w:rsid w:val="007E3F3F"/>
    <w:rsid w:val="007E464F"/>
    <w:rsid w:val="007E6B5D"/>
    <w:rsid w:val="007E6FB1"/>
    <w:rsid w:val="007F04BC"/>
    <w:rsid w:val="007F16C8"/>
    <w:rsid w:val="007F1AAC"/>
    <w:rsid w:val="007F1D88"/>
    <w:rsid w:val="007F3676"/>
    <w:rsid w:val="007F4003"/>
    <w:rsid w:val="007F4071"/>
    <w:rsid w:val="007F4740"/>
    <w:rsid w:val="007F53D3"/>
    <w:rsid w:val="007F5F51"/>
    <w:rsid w:val="007F761D"/>
    <w:rsid w:val="00800246"/>
    <w:rsid w:val="00800E5F"/>
    <w:rsid w:val="00801CB0"/>
    <w:rsid w:val="008025AB"/>
    <w:rsid w:val="00804668"/>
    <w:rsid w:val="008046D1"/>
    <w:rsid w:val="00804DDD"/>
    <w:rsid w:val="008061D2"/>
    <w:rsid w:val="008070E1"/>
    <w:rsid w:val="00810101"/>
    <w:rsid w:val="0081024B"/>
    <w:rsid w:val="00810C7C"/>
    <w:rsid w:val="00810F85"/>
    <w:rsid w:val="00812902"/>
    <w:rsid w:val="00813837"/>
    <w:rsid w:val="008138F4"/>
    <w:rsid w:val="00813B27"/>
    <w:rsid w:val="00813B68"/>
    <w:rsid w:val="0081437A"/>
    <w:rsid w:val="008144B8"/>
    <w:rsid w:val="008145DB"/>
    <w:rsid w:val="008157AB"/>
    <w:rsid w:val="00815AC0"/>
    <w:rsid w:val="00816EBD"/>
    <w:rsid w:val="00817C2E"/>
    <w:rsid w:val="0082040B"/>
    <w:rsid w:val="00820686"/>
    <w:rsid w:val="008221F3"/>
    <w:rsid w:val="008228CB"/>
    <w:rsid w:val="00822F0C"/>
    <w:rsid w:val="008237AB"/>
    <w:rsid w:val="00825B33"/>
    <w:rsid w:val="00827303"/>
    <w:rsid w:val="00827A41"/>
    <w:rsid w:val="00827D0A"/>
    <w:rsid w:val="00830EFB"/>
    <w:rsid w:val="00831A4C"/>
    <w:rsid w:val="00831A67"/>
    <w:rsid w:val="0083254A"/>
    <w:rsid w:val="008329A7"/>
    <w:rsid w:val="00833215"/>
    <w:rsid w:val="00833B36"/>
    <w:rsid w:val="00834D6D"/>
    <w:rsid w:val="00834E7C"/>
    <w:rsid w:val="00834FEF"/>
    <w:rsid w:val="00836666"/>
    <w:rsid w:val="0083722F"/>
    <w:rsid w:val="00840238"/>
    <w:rsid w:val="008422B1"/>
    <w:rsid w:val="008424D2"/>
    <w:rsid w:val="00842D70"/>
    <w:rsid w:val="00843C4B"/>
    <w:rsid w:val="00845BB6"/>
    <w:rsid w:val="008469EF"/>
    <w:rsid w:val="008506AB"/>
    <w:rsid w:val="0085101F"/>
    <w:rsid w:val="008519EB"/>
    <w:rsid w:val="00853387"/>
    <w:rsid w:val="00853855"/>
    <w:rsid w:val="00853904"/>
    <w:rsid w:val="00853BDC"/>
    <w:rsid w:val="00854F4C"/>
    <w:rsid w:val="008553E4"/>
    <w:rsid w:val="00856155"/>
    <w:rsid w:val="008571A4"/>
    <w:rsid w:val="008573F9"/>
    <w:rsid w:val="008579E4"/>
    <w:rsid w:val="00857CF4"/>
    <w:rsid w:val="0086074D"/>
    <w:rsid w:val="00862E94"/>
    <w:rsid w:val="008637B8"/>
    <w:rsid w:val="00864D6C"/>
    <w:rsid w:val="008659D9"/>
    <w:rsid w:val="0086688F"/>
    <w:rsid w:val="00866D96"/>
    <w:rsid w:val="00867E4F"/>
    <w:rsid w:val="00871441"/>
    <w:rsid w:val="0087174D"/>
    <w:rsid w:val="008720BA"/>
    <w:rsid w:val="008728D9"/>
    <w:rsid w:val="00873241"/>
    <w:rsid w:val="00873417"/>
    <w:rsid w:val="008743EF"/>
    <w:rsid w:val="0087540D"/>
    <w:rsid w:val="00875898"/>
    <w:rsid w:val="008761A1"/>
    <w:rsid w:val="0087750A"/>
    <w:rsid w:val="00877AB0"/>
    <w:rsid w:val="008822CE"/>
    <w:rsid w:val="00882484"/>
    <w:rsid w:val="0088407C"/>
    <w:rsid w:val="0088461A"/>
    <w:rsid w:val="0088570A"/>
    <w:rsid w:val="00886E2B"/>
    <w:rsid w:val="00887158"/>
    <w:rsid w:val="0089082F"/>
    <w:rsid w:val="00890BBF"/>
    <w:rsid w:val="00890F49"/>
    <w:rsid w:val="00892B16"/>
    <w:rsid w:val="00892FB5"/>
    <w:rsid w:val="00893AA7"/>
    <w:rsid w:val="00893C9B"/>
    <w:rsid w:val="00893E72"/>
    <w:rsid w:val="00895F22"/>
    <w:rsid w:val="00896149"/>
    <w:rsid w:val="0089645F"/>
    <w:rsid w:val="008969E6"/>
    <w:rsid w:val="00897471"/>
    <w:rsid w:val="008A0444"/>
    <w:rsid w:val="008A064D"/>
    <w:rsid w:val="008A1B04"/>
    <w:rsid w:val="008A1B5F"/>
    <w:rsid w:val="008A280F"/>
    <w:rsid w:val="008A3969"/>
    <w:rsid w:val="008A3C9A"/>
    <w:rsid w:val="008A55C9"/>
    <w:rsid w:val="008A7E75"/>
    <w:rsid w:val="008B0711"/>
    <w:rsid w:val="008B12D1"/>
    <w:rsid w:val="008B1CD8"/>
    <w:rsid w:val="008B1CE8"/>
    <w:rsid w:val="008B25E8"/>
    <w:rsid w:val="008B452F"/>
    <w:rsid w:val="008B5B7E"/>
    <w:rsid w:val="008B7148"/>
    <w:rsid w:val="008C200D"/>
    <w:rsid w:val="008C2DBB"/>
    <w:rsid w:val="008C338C"/>
    <w:rsid w:val="008C3425"/>
    <w:rsid w:val="008C3D49"/>
    <w:rsid w:val="008C422B"/>
    <w:rsid w:val="008C4A6B"/>
    <w:rsid w:val="008C5553"/>
    <w:rsid w:val="008C627D"/>
    <w:rsid w:val="008C6945"/>
    <w:rsid w:val="008C78F9"/>
    <w:rsid w:val="008D026D"/>
    <w:rsid w:val="008D041F"/>
    <w:rsid w:val="008D065C"/>
    <w:rsid w:val="008D082A"/>
    <w:rsid w:val="008D2A61"/>
    <w:rsid w:val="008D3116"/>
    <w:rsid w:val="008D324A"/>
    <w:rsid w:val="008D53FF"/>
    <w:rsid w:val="008D7938"/>
    <w:rsid w:val="008E0366"/>
    <w:rsid w:val="008E14A2"/>
    <w:rsid w:val="008E2007"/>
    <w:rsid w:val="008E2595"/>
    <w:rsid w:val="008E2C3E"/>
    <w:rsid w:val="008E3BEA"/>
    <w:rsid w:val="008E7219"/>
    <w:rsid w:val="008F00D9"/>
    <w:rsid w:val="008F031A"/>
    <w:rsid w:val="008F1614"/>
    <w:rsid w:val="008F2BA5"/>
    <w:rsid w:val="008F388E"/>
    <w:rsid w:val="008F3A29"/>
    <w:rsid w:val="008F3BB8"/>
    <w:rsid w:val="008F562D"/>
    <w:rsid w:val="008F6CF7"/>
    <w:rsid w:val="008F6D8C"/>
    <w:rsid w:val="008F7FC8"/>
    <w:rsid w:val="00900327"/>
    <w:rsid w:val="00900784"/>
    <w:rsid w:val="0090138A"/>
    <w:rsid w:val="00901B2D"/>
    <w:rsid w:val="00902B5F"/>
    <w:rsid w:val="00902CBE"/>
    <w:rsid w:val="00903380"/>
    <w:rsid w:val="00903445"/>
    <w:rsid w:val="00904E48"/>
    <w:rsid w:val="009051AC"/>
    <w:rsid w:val="00906B0F"/>
    <w:rsid w:val="00906D1C"/>
    <w:rsid w:val="009074B9"/>
    <w:rsid w:val="00910108"/>
    <w:rsid w:val="00910C6D"/>
    <w:rsid w:val="00912224"/>
    <w:rsid w:val="00912969"/>
    <w:rsid w:val="00913051"/>
    <w:rsid w:val="00914062"/>
    <w:rsid w:val="00914115"/>
    <w:rsid w:val="00914983"/>
    <w:rsid w:val="00916807"/>
    <w:rsid w:val="00916FC9"/>
    <w:rsid w:val="00917E16"/>
    <w:rsid w:val="00920526"/>
    <w:rsid w:val="00921CBE"/>
    <w:rsid w:val="0092251E"/>
    <w:rsid w:val="009226AB"/>
    <w:rsid w:val="00922B63"/>
    <w:rsid w:val="00923ADC"/>
    <w:rsid w:val="009240C0"/>
    <w:rsid w:val="00925217"/>
    <w:rsid w:val="009254DF"/>
    <w:rsid w:val="0092554C"/>
    <w:rsid w:val="0092594B"/>
    <w:rsid w:val="009267A6"/>
    <w:rsid w:val="00926CC6"/>
    <w:rsid w:val="00926FE4"/>
    <w:rsid w:val="009271D0"/>
    <w:rsid w:val="009316F3"/>
    <w:rsid w:val="00932CC1"/>
    <w:rsid w:val="00932D57"/>
    <w:rsid w:val="0093389B"/>
    <w:rsid w:val="0093517A"/>
    <w:rsid w:val="009358D2"/>
    <w:rsid w:val="00935EF8"/>
    <w:rsid w:val="0093635C"/>
    <w:rsid w:val="009379D2"/>
    <w:rsid w:val="00941589"/>
    <w:rsid w:val="00941924"/>
    <w:rsid w:val="00944031"/>
    <w:rsid w:val="00944FB3"/>
    <w:rsid w:val="00945BEB"/>
    <w:rsid w:val="00945FC4"/>
    <w:rsid w:val="00947C5D"/>
    <w:rsid w:val="00947FF4"/>
    <w:rsid w:val="00950388"/>
    <w:rsid w:val="00950580"/>
    <w:rsid w:val="00950EBB"/>
    <w:rsid w:val="0095144A"/>
    <w:rsid w:val="0095175C"/>
    <w:rsid w:val="009534C2"/>
    <w:rsid w:val="00953D6B"/>
    <w:rsid w:val="00953E21"/>
    <w:rsid w:val="00955915"/>
    <w:rsid w:val="00956F6D"/>
    <w:rsid w:val="0095721D"/>
    <w:rsid w:val="00957F01"/>
    <w:rsid w:val="0096027A"/>
    <w:rsid w:val="00961503"/>
    <w:rsid w:val="009617E1"/>
    <w:rsid w:val="00961D28"/>
    <w:rsid w:val="00962A47"/>
    <w:rsid w:val="00963DC7"/>
    <w:rsid w:val="00966259"/>
    <w:rsid w:val="00970BE3"/>
    <w:rsid w:val="00972062"/>
    <w:rsid w:val="00975BF3"/>
    <w:rsid w:val="00975E74"/>
    <w:rsid w:val="00975F3A"/>
    <w:rsid w:val="00975F7B"/>
    <w:rsid w:val="009768D0"/>
    <w:rsid w:val="00976C66"/>
    <w:rsid w:val="00977152"/>
    <w:rsid w:val="0097727D"/>
    <w:rsid w:val="00977657"/>
    <w:rsid w:val="00981C2E"/>
    <w:rsid w:val="00982DF9"/>
    <w:rsid w:val="009847D4"/>
    <w:rsid w:val="00984809"/>
    <w:rsid w:val="00985A0B"/>
    <w:rsid w:val="0098720A"/>
    <w:rsid w:val="00987796"/>
    <w:rsid w:val="00992EAD"/>
    <w:rsid w:val="00993D66"/>
    <w:rsid w:val="00993DD3"/>
    <w:rsid w:val="0099403C"/>
    <w:rsid w:val="0099484D"/>
    <w:rsid w:val="00995443"/>
    <w:rsid w:val="00997DCD"/>
    <w:rsid w:val="009A1548"/>
    <w:rsid w:val="009A1F14"/>
    <w:rsid w:val="009A31C8"/>
    <w:rsid w:val="009A32C4"/>
    <w:rsid w:val="009A6EC6"/>
    <w:rsid w:val="009B0559"/>
    <w:rsid w:val="009B0FB0"/>
    <w:rsid w:val="009B102F"/>
    <w:rsid w:val="009B1702"/>
    <w:rsid w:val="009B1898"/>
    <w:rsid w:val="009B1A2F"/>
    <w:rsid w:val="009B1EE2"/>
    <w:rsid w:val="009B2B1D"/>
    <w:rsid w:val="009B400F"/>
    <w:rsid w:val="009B40C7"/>
    <w:rsid w:val="009B4941"/>
    <w:rsid w:val="009B555B"/>
    <w:rsid w:val="009B5F7F"/>
    <w:rsid w:val="009B72A0"/>
    <w:rsid w:val="009B7937"/>
    <w:rsid w:val="009C0527"/>
    <w:rsid w:val="009C092B"/>
    <w:rsid w:val="009C0C10"/>
    <w:rsid w:val="009C0DEC"/>
    <w:rsid w:val="009C38FE"/>
    <w:rsid w:val="009C456D"/>
    <w:rsid w:val="009C4C3A"/>
    <w:rsid w:val="009C5641"/>
    <w:rsid w:val="009C5B08"/>
    <w:rsid w:val="009C5F16"/>
    <w:rsid w:val="009C67E7"/>
    <w:rsid w:val="009C6A31"/>
    <w:rsid w:val="009C7A02"/>
    <w:rsid w:val="009C7F42"/>
    <w:rsid w:val="009C7F45"/>
    <w:rsid w:val="009D084C"/>
    <w:rsid w:val="009D09A7"/>
    <w:rsid w:val="009D338E"/>
    <w:rsid w:val="009D41F2"/>
    <w:rsid w:val="009D50CD"/>
    <w:rsid w:val="009D54B3"/>
    <w:rsid w:val="009D5CAC"/>
    <w:rsid w:val="009E0320"/>
    <w:rsid w:val="009E0377"/>
    <w:rsid w:val="009E075F"/>
    <w:rsid w:val="009E092F"/>
    <w:rsid w:val="009E0A5B"/>
    <w:rsid w:val="009E2DE9"/>
    <w:rsid w:val="009E365E"/>
    <w:rsid w:val="009E395A"/>
    <w:rsid w:val="009E4E8A"/>
    <w:rsid w:val="009E59F0"/>
    <w:rsid w:val="009E6712"/>
    <w:rsid w:val="009E7A44"/>
    <w:rsid w:val="009E7DCE"/>
    <w:rsid w:val="009F1000"/>
    <w:rsid w:val="009F1448"/>
    <w:rsid w:val="009F265B"/>
    <w:rsid w:val="009F3C4A"/>
    <w:rsid w:val="009F4381"/>
    <w:rsid w:val="009F458D"/>
    <w:rsid w:val="009F4616"/>
    <w:rsid w:val="009F4BE3"/>
    <w:rsid w:val="009F504C"/>
    <w:rsid w:val="00A01D5D"/>
    <w:rsid w:val="00A01F40"/>
    <w:rsid w:val="00A02047"/>
    <w:rsid w:val="00A02598"/>
    <w:rsid w:val="00A029A8"/>
    <w:rsid w:val="00A031E5"/>
    <w:rsid w:val="00A044C1"/>
    <w:rsid w:val="00A046CF"/>
    <w:rsid w:val="00A04729"/>
    <w:rsid w:val="00A050E1"/>
    <w:rsid w:val="00A05339"/>
    <w:rsid w:val="00A0587C"/>
    <w:rsid w:val="00A06046"/>
    <w:rsid w:val="00A06D2C"/>
    <w:rsid w:val="00A06D5E"/>
    <w:rsid w:val="00A07099"/>
    <w:rsid w:val="00A072D1"/>
    <w:rsid w:val="00A07677"/>
    <w:rsid w:val="00A10044"/>
    <w:rsid w:val="00A103AE"/>
    <w:rsid w:val="00A1111C"/>
    <w:rsid w:val="00A1158A"/>
    <w:rsid w:val="00A11934"/>
    <w:rsid w:val="00A13038"/>
    <w:rsid w:val="00A14126"/>
    <w:rsid w:val="00A142A6"/>
    <w:rsid w:val="00A1444D"/>
    <w:rsid w:val="00A14D7E"/>
    <w:rsid w:val="00A158EC"/>
    <w:rsid w:val="00A17E53"/>
    <w:rsid w:val="00A21B35"/>
    <w:rsid w:val="00A22235"/>
    <w:rsid w:val="00A22243"/>
    <w:rsid w:val="00A23A0B"/>
    <w:rsid w:val="00A23D33"/>
    <w:rsid w:val="00A24E9A"/>
    <w:rsid w:val="00A26157"/>
    <w:rsid w:val="00A26410"/>
    <w:rsid w:val="00A269E3"/>
    <w:rsid w:val="00A310A9"/>
    <w:rsid w:val="00A31544"/>
    <w:rsid w:val="00A31A97"/>
    <w:rsid w:val="00A33763"/>
    <w:rsid w:val="00A33EFB"/>
    <w:rsid w:val="00A34069"/>
    <w:rsid w:val="00A345FF"/>
    <w:rsid w:val="00A34B17"/>
    <w:rsid w:val="00A370FA"/>
    <w:rsid w:val="00A37F1B"/>
    <w:rsid w:val="00A40B91"/>
    <w:rsid w:val="00A425BE"/>
    <w:rsid w:val="00A42C49"/>
    <w:rsid w:val="00A43FCC"/>
    <w:rsid w:val="00A44473"/>
    <w:rsid w:val="00A45468"/>
    <w:rsid w:val="00A465BE"/>
    <w:rsid w:val="00A476CA"/>
    <w:rsid w:val="00A47723"/>
    <w:rsid w:val="00A50CEC"/>
    <w:rsid w:val="00A52509"/>
    <w:rsid w:val="00A52D0D"/>
    <w:rsid w:val="00A53AE8"/>
    <w:rsid w:val="00A55890"/>
    <w:rsid w:val="00A5756B"/>
    <w:rsid w:val="00A5792E"/>
    <w:rsid w:val="00A57FFC"/>
    <w:rsid w:val="00A61561"/>
    <w:rsid w:val="00A61DDA"/>
    <w:rsid w:val="00A62448"/>
    <w:rsid w:val="00A6543B"/>
    <w:rsid w:val="00A65633"/>
    <w:rsid w:val="00A65718"/>
    <w:rsid w:val="00A65F50"/>
    <w:rsid w:val="00A6737A"/>
    <w:rsid w:val="00A705A3"/>
    <w:rsid w:val="00A72027"/>
    <w:rsid w:val="00A733D8"/>
    <w:rsid w:val="00A73600"/>
    <w:rsid w:val="00A74673"/>
    <w:rsid w:val="00A75E56"/>
    <w:rsid w:val="00A77280"/>
    <w:rsid w:val="00A777D1"/>
    <w:rsid w:val="00A77E11"/>
    <w:rsid w:val="00A812F9"/>
    <w:rsid w:val="00A824C7"/>
    <w:rsid w:val="00A826C0"/>
    <w:rsid w:val="00A8279C"/>
    <w:rsid w:val="00A8353F"/>
    <w:rsid w:val="00A8403B"/>
    <w:rsid w:val="00A84926"/>
    <w:rsid w:val="00A84C57"/>
    <w:rsid w:val="00A8689F"/>
    <w:rsid w:val="00A8769E"/>
    <w:rsid w:val="00A915A8"/>
    <w:rsid w:val="00A91824"/>
    <w:rsid w:val="00A91C16"/>
    <w:rsid w:val="00A91DDA"/>
    <w:rsid w:val="00A923BF"/>
    <w:rsid w:val="00A93354"/>
    <w:rsid w:val="00A936BA"/>
    <w:rsid w:val="00A93A59"/>
    <w:rsid w:val="00A94BA7"/>
    <w:rsid w:val="00A94C4C"/>
    <w:rsid w:val="00A96673"/>
    <w:rsid w:val="00A96E41"/>
    <w:rsid w:val="00A97F30"/>
    <w:rsid w:val="00AA13A3"/>
    <w:rsid w:val="00AA1609"/>
    <w:rsid w:val="00AA256F"/>
    <w:rsid w:val="00AA2C4F"/>
    <w:rsid w:val="00AA3437"/>
    <w:rsid w:val="00AA3B0A"/>
    <w:rsid w:val="00AA3C41"/>
    <w:rsid w:val="00AA46D6"/>
    <w:rsid w:val="00AA4DCA"/>
    <w:rsid w:val="00AA5097"/>
    <w:rsid w:val="00AA515C"/>
    <w:rsid w:val="00AA6177"/>
    <w:rsid w:val="00AA6D2A"/>
    <w:rsid w:val="00AA71F2"/>
    <w:rsid w:val="00AA74A9"/>
    <w:rsid w:val="00AA7BA3"/>
    <w:rsid w:val="00AA7F35"/>
    <w:rsid w:val="00AB008E"/>
    <w:rsid w:val="00AB037C"/>
    <w:rsid w:val="00AB2B6B"/>
    <w:rsid w:val="00AB3260"/>
    <w:rsid w:val="00AB368E"/>
    <w:rsid w:val="00AB3AAB"/>
    <w:rsid w:val="00AB3D24"/>
    <w:rsid w:val="00AB491B"/>
    <w:rsid w:val="00AB4FB2"/>
    <w:rsid w:val="00AB5921"/>
    <w:rsid w:val="00AB6173"/>
    <w:rsid w:val="00AB7649"/>
    <w:rsid w:val="00AC087C"/>
    <w:rsid w:val="00AC0D1F"/>
    <w:rsid w:val="00AC15C0"/>
    <w:rsid w:val="00AC2B14"/>
    <w:rsid w:val="00AC4952"/>
    <w:rsid w:val="00AC506D"/>
    <w:rsid w:val="00AC5938"/>
    <w:rsid w:val="00AC72E9"/>
    <w:rsid w:val="00AC7FC6"/>
    <w:rsid w:val="00AD1F21"/>
    <w:rsid w:val="00AD26E8"/>
    <w:rsid w:val="00AD2A23"/>
    <w:rsid w:val="00AD3606"/>
    <w:rsid w:val="00AD3B3C"/>
    <w:rsid w:val="00AD3BF7"/>
    <w:rsid w:val="00AD50B4"/>
    <w:rsid w:val="00AD531C"/>
    <w:rsid w:val="00AD64DD"/>
    <w:rsid w:val="00AD66BD"/>
    <w:rsid w:val="00AD79EA"/>
    <w:rsid w:val="00AD7B01"/>
    <w:rsid w:val="00AE098A"/>
    <w:rsid w:val="00AE1B8B"/>
    <w:rsid w:val="00AE4627"/>
    <w:rsid w:val="00AE5237"/>
    <w:rsid w:val="00AE5789"/>
    <w:rsid w:val="00AE612C"/>
    <w:rsid w:val="00AE6DF4"/>
    <w:rsid w:val="00AF1F36"/>
    <w:rsid w:val="00AF2BF4"/>
    <w:rsid w:val="00AF2D47"/>
    <w:rsid w:val="00AF33B3"/>
    <w:rsid w:val="00AF423C"/>
    <w:rsid w:val="00AF44AE"/>
    <w:rsid w:val="00AF4B90"/>
    <w:rsid w:val="00AF5156"/>
    <w:rsid w:val="00AF53FF"/>
    <w:rsid w:val="00AF5E6C"/>
    <w:rsid w:val="00AF7E94"/>
    <w:rsid w:val="00B00C8D"/>
    <w:rsid w:val="00B01570"/>
    <w:rsid w:val="00B01D7E"/>
    <w:rsid w:val="00B024FD"/>
    <w:rsid w:val="00B05CBA"/>
    <w:rsid w:val="00B07664"/>
    <w:rsid w:val="00B12A44"/>
    <w:rsid w:val="00B1357A"/>
    <w:rsid w:val="00B16E98"/>
    <w:rsid w:val="00B17803"/>
    <w:rsid w:val="00B17871"/>
    <w:rsid w:val="00B17BAD"/>
    <w:rsid w:val="00B17F07"/>
    <w:rsid w:val="00B21807"/>
    <w:rsid w:val="00B24502"/>
    <w:rsid w:val="00B253E9"/>
    <w:rsid w:val="00B255F7"/>
    <w:rsid w:val="00B264BA"/>
    <w:rsid w:val="00B2680D"/>
    <w:rsid w:val="00B305F3"/>
    <w:rsid w:val="00B31241"/>
    <w:rsid w:val="00B32FA0"/>
    <w:rsid w:val="00B3316E"/>
    <w:rsid w:val="00B35317"/>
    <w:rsid w:val="00B3594A"/>
    <w:rsid w:val="00B36929"/>
    <w:rsid w:val="00B37C3B"/>
    <w:rsid w:val="00B40C50"/>
    <w:rsid w:val="00B421C9"/>
    <w:rsid w:val="00B429D9"/>
    <w:rsid w:val="00B42D4C"/>
    <w:rsid w:val="00B42F3C"/>
    <w:rsid w:val="00B4409D"/>
    <w:rsid w:val="00B44CB1"/>
    <w:rsid w:val="00B44E8D"/>
    <w:rsid w:val="00B467EB"/>
    <w:rsid w:val="00B46862"/>
    <w:rsid w:val="00B46E5B"/>
    <w:rsid w:val="00B47317"/>
    <w:rsid w:val="00B50EEB"/>
    <w:rsid w:val="00B5116D"/>
    <w:rsid w:val="00B5495E"/>
    <w:rsid w:val="00B54E12"/>
    <w:rsid w:val="00B55322"/>
    <w:rsid w:val="00B56966"/>
    <w:rsid w:val="00B60956"/>
    <w:rsid w:val="00B6155A"/>
    <w:rsid w:val="00B61C1E"/>
    <w:rsid w:val="00B620C7"/>
    <w:rsid w:val="00B63E22"/>
    <w:rsid w:val="00B64C4E"/>
    <w:rsid w:val="00B666F4"/>
    <w:rsid w:val="00B667B0"/>
    <w:rsid w:val="00B66D6B"/>
    <w:rsid w:val="00B67084"/>
    <w:rsid w:val="00B70778"/>
    <w:rsid w:val="00B72BAB"/>
    <w:rsid w:val="00B730E5"/>
    <w:rsid w:val="00B731E8"/>
    <w:rsid w:val="00B732F9"/>
    <w:rsid w:val="00B739E4"/>
    <w:rsid w:val="00B762A0"/>
    <w:rsid w:val="00B76360"/>
    <w:rsid w:val="00B77F2A"/>
    <w:rsid w:val="00B8203A"/>
    <w:rsid w:val="00B8505A"/>
    <w:rsid w:val="00B86A05"/>
    <w:rsid w:val="00B87483"/>
    <w:rsid w:val="00B87DAE"/>
    <w:rsid w:val="00B90F12"/>
    <w:rsid w:val="00B91361"/>
    <w:rsid w:val="00B91A26"/>
    <w:rsid w:val="00B93163"/>
    <w:rsid w:val="00B93FE6"/>
    <w:rsid w:val="00B947AE"/>
    <w:rsid w:val="00B947BD"/>
    <w:rsid w:val="00B963D4"/>
    <w:rsid w:val="00B96457"/>
    <w:rsid w:val="00B9727F"/>
    <w:rsid w:val="00B976A9"/>
    <w:rsid w:val="00BA04C9"/>
    <w:rsid w:val="00BA0514"/>
    <w:rsid w:val="00BA0A95"/>
    <w:rsid w:val="00BA0B8A"/>
    <w:rsid w:val="00BA1741"/>
    <w:rsid w:val="00BA22F2"/>
    <w:rsid w:val="00BA25DF"/>
    <w:rsid w:val="00BA2E50"/>
    <w:rsid w:val="00BA3B0F"/>
    <w:rsid w:val="00BA3FD4"/>
    <w:rsid w:val="00BA473D"/>
    <w:rsid w:val="00BA4F24"/>
    <w:rsid w:val="00BA59F6"/>
    <w:rsid w:val="00BA6DD6"/>
    <w:rsid w:val="00BA7A2E"/>
    <w:rsid w:val="00BB13A2"/>
    <w:rsid w:val="00BB18B6"/>
    <w:rsid w:val="00BB1DD4"/>
    <w:rsid w:val="00BB2569"/>
    <w:rsid w:val="00BB44C3"/>
    <w:rsid w:val="00BB4BC2"/>
    <w:rsid w:val="00BB6100"/>
    <w:rsid w:val="00BB6AC3"/>
    <w:rsid w:val="00BB6F0B"/>
    <w:rsid w:val="00BB7779"/>
    <w:rsid w:val="00BB7E6B"/>
    <w:rsid w:val="00BC0484"/>
    <w:rsid w:val="00BC23AA"/>
    <w:rsid w:val="00BC2646"/>
    <w:rsid w:val="00BC2B19"/>
    <w:rsid w:val="00BC2E08"/>
    <w:rsid w:val="00BC331A"/>
    <w:rsid w:val="00BC624C"/>
    <w:rsid w:val="00BC648B"/>
    <w:rsid w:val="00BD0947"/>
    <w:rsid w:val="00BD114D"/>
    <w:rsid w:val="00BD1852"/>
    <w:rsid w:val="00BD352A"/>
    <w:rsid w:val="00BD3E42"/>
    <w:rsid w:val="00BD4C13"/>
    <w:rsid w:val="00BD6677"/>
    <w:rsid w:val="00BD75C0"/>
    <w:rsid w:val="00BE2B16"/>
    <w:rsid w:val="00BE2F1B"/>
    <w:rsid w:val="00BE379A"/>
    <w:rsid w:val="00BE3D83"/>
    <w:rsid w:val="00BE4F75"/>
    <w:rsid w:val="00BE5DC1"/>
    <w:rsid w:val="00BE6B0B"/>
    <w:rsid w:val="00BF0011"/>
    <w:rsid w:val="00BF0BF4"/>
    <w:rsid w:val="00BF21F7"/>
    <w:rsid w:val="00BF28A8"/>
    <w:rsid w:val="00BF42B3"/>
    <w:rsid w:val="00BF5A1B"/>
    <w:rsid w:val="00BF5C20"/>
    <w:rsid w:val="00BF6567"/>
    <w:rsid w:val="00BF6919"/>
    <w:rsid w:val="00BF703A"/>
    <w:rsid w:val="00C0142E"/>
    <w:rsid w:val="00C020DB"/>
    <w:rsid w:val="00C0235B"/>
    <w:rsid w:val="00C0313C"/>
    <w:rsid w:val="00C032D4"/>
    <w:rsid w:val="00C04BB7"/>
    <w:rsid w:val="00C05DB2"/>
    <w:rsid w:val="00C067B8"/>
    <w:rsid w:val="00C070D9"/>
    <w:rsid w:val="00C073DF"/>
    <w:rsid w:val="00C1111E"/>
    <w:rsid w:val="00C11FEC"/>
    <w:rsid w:val="00C13F3B"/>
    <w:rsid w:val="00C14F85"/>
    <w:rsid w:val="00C159B3"/>
    <w:rsid w:val="00C15D81"/>
    <w:rsid w:val="00C17B72"/>
    <w:rsid w:val="00C20918"/>
    <w:rsid w:val="00C21834"/>
    <w:rsid w:val="00C249F9"/>
    <w:rsid w:val="00C25DBD"/>
    <w:rsid w:val="00C260F6"/>
    <w:rsid w:val="00C2696A"/>
    <w:rsid w:val="00C276F8"/>
    <w:rsid w:val="00C30D49"/>
    <w:rsid w:val="00C31210"/>
    <w:rsid w:val="00C31650"/>
    <w:rsid w:val="00C3196B"/>
    <w:rsid w:val="00C31A42"/>
    <w:rsid w:val="00C32BCD"/>
    <w:rsid w:val="00C32D8F"/>
    <w:rsid w:val="00C339BA"/>
    <w:rsid w:val="00C34F87"/>
    <w:rsid w:val="00C35FF9"/>
    <w:rsid w:val="00C36E40"/>
    <w:rsid w:val="00C3778A"/>
    <w:rsid w:val="00C4001B"/>
    <w:rsid w:val="00C410ED"/>
    <w:rsid w:val="00C41D96"/>
    <w:rsid w:val="00C4340D"/>
    <w:rsid w:val="00C437BB"/>
    <w:rsid w:val="00C43B90"/>
    <w:rsid w:val="00C43CD7"/>
    <w:rsid w:val="00C445F1"/>
    <w:rsid w:val="00C44B86"/>
    <w:rsid w:val="00C46E37"/>
    <w:rsid w:val="00C471EB"/>
    <w:rsid w:val="00C50742"/>
    <w:rsid w:val="00C51789"/>
    <w:rsid w:val="00C519EC"/>
    <w:rsid w:val="00C52AE8"/>
    <w:rsid w:val="00C535A4"/>
    <w:rsid w:val="00C55C87"/>
    <w:rsid w:val="00C5620A"/>
    <w:rsid w:val="00C56617"/>
    <w:rsid w:val="00C56A72"/>
    <w:rsid w:val="00C57FAB"/>
    <w:rsid w:val="00C6108A"/>
    <w:rsid w:val="00C6286B"/>
    <w:rsid w:val="00C629F1"/>
    <w:rsid w:val="00C62A6A"/>
    <w:rsid w:val="00C62FB2"/>
    <w:rsid w:val="00C638F3"/>
    <w:rsid w:val="00C63B46"/>
    <w:rsid w:val="00C644C3"/>
    <w:rsid w:val="00C64F46"/>
    <w:rsid w:val="00C650F8"/>
    <w:rsid w:val="00C65D07"/>
    <w:rsid w:val="00C67A73"/>
    <w:rsid w:val="00C67BAE"/>
    <w:rsid w:val="00C67CCA"/>
    <w:rsid w:val="00C71D98"/>
    <w:rsid w:val="00C73CC9"/>
    <w:rsid w:val="00C762D5"/>
    <w:rsid w:val="00C76B6E"/>
    <w:rsid w:val="00C76BFF"/>
    <w:rsid w:val="00C772C0"/>
    <w:rsid w:val="00C81199"/>
    <w:rsid w:val="00C82303"/>
    <w:rsid w:val="00C82338"/>
    <w:rsid w:val="00C83112"/>
    <w:rsid w:val="00C8374A"/>
    <w:rsid w:val="00C838CB"/>
    <w:rsid w:val="00C851C9"/>
    <w:rsid w:val="00C85DB2"/>
    <w:rsid w:val="00C86DA9"/>
    <w:rsid w:val="00C86F59"/>
    <w:rsid w:val="00C87FB6"/>
    <w:rsid w:val="00C9094C"/>
    <w:rsid w:val="00C90E90"/>
    <w:rsid w:val="00C918F3"/>
    <w:rsid w:val="00C91FAE"/>
    <w:rsid w:val="00C930EF"/>
    <w:rsid w:val="00C9383C"/>
    <w:rsid w:val="00C96231"/>
    <w:rsid w:val="00C969C8"/>
    <w:rsid w:val="00C97184"/>
    <w:rsid w:val="00C97C0E"/>
    <w:rsid w:val="00CA0328"/>
    <w:rsid w:val="00CA1796"/>
    <w:rsid w:val="00CA2A07"/>
    <w:rsid w:val="00CA2B31"/>
    <w:rsid w:val="00CA33DC"/>
    <w:rsid w:val="00CA38AC"/>
    <w:rsid w:val="00CA470C"/>
    <w:rsid w:val="00CA51EF"/>
    <w:rsid w:val="00CA6358"/>
    <w:rsid w:val="00CA67B2"/>
    <w:rsid w:val="00CA6CCA"/>
    <w:rsid w:val="00CA71E8"/>
    <w:rsid w:val="00CB0C54"/>
    <w:rsid w:val="00CB0D2F"/>
    <w:rsid w:val="00CB238D"/>
    <w:rsid w:val="00CB29E9"/>
    <w:rsid w:val="00CB3AB4"/>
    <w:rsid w:val="00CB5E78"/>
    <w:rsid w:val="00CB5F13"/>
    <w:rsid w:val="00CB75BE"/>
    <w:rsid w:val="00CC03DA"/>
    <w:rsid w:val="00CC098C"/>
    <w:rsid w:val="00CC13C7"/>
    <w:rsid w:val="00CC3E62"/>
    <w:rsid w:val="00CC5810"/>
    <w:rsid w:val="00CC6A73"/>
    <w:rsid w:val="00CC7A22"/>
    <w:rsid w:val="00CC7DB7"/>
    <w:rsid w:val="00CC7F77"/>
    <w:rsid w:val="00CD00E1"/>
    <w:rsid w:val="00CD04F4"/>
    <w:rsid w:val="00CD2B21"/>
    <w:rsid w:val="00CD33CD"/>
    <w:rsid w:val="00CD3B45"/>
    <w:rsid w:val="00CD4EBD"/>
    <w:rsid w:val="00CD5367"/>
    <w:rsid w:val="00CD6B50"/>
    <w:rsid w:val="00CE05EB"/>
    <w:rsid w:val="00CE1147"/>
    <w:rsid w:val="00CE2113"/>
    <w:rsid w:val="00CE2366"/>
    <w:rsid w:val="00CE2A32"/>
    <w:rsid w:val="00CE4340"/>
    <w:rsid w:val="00CE47DA"/>
    <w:rsid w:val="00CE49F9"/>
    <w:rsid w:val="00CE55B8"/>
    <w:rsid w:val="00CE6FE3"/>
    <w:rsid w:val="00CF2932"/>
    <w:rsid w:val="00CF3D71"/>
    <w:rsid w:val="00CF41EE"/>
    <w:rsid w:val="00CF47FC"/>
    <w:rsid w:val="00CF5822"/>
    <w:rsid w:val="00CF64C6"/>
    <w:rsid w:val="00D010A8"/>
    <w:rsid w:val="00D0174A"/>
    <w:rsid w:val="00D02792"/>
    <w:rsid w:val="00D03313"/>
    <w:rsid w:val="00D03F36"/>
    <w:rsid w:val="00D0444A"/>
    <w:rsid w:val="00D04686"/>
    <w:rsid w:val="00D04ADB"/>
    <w:rsid w:val="00D05892"/>
    <w:rsid w:val="00D05D59"/>
    <w:rsid w:val="00D06537"/>
    <w:rsid w:val="00D076EB"/>
    <w:rsid w:val="00D10E91"/>
    <w:rsid w:val="00D11097"/>
    <w:rsid w:val="00D1129B"/>
    <w:rsid w:val="00D117A7"/>
    <w:rsid w:val="00D12376"/>
    <w:rsid w:val="00D124A4"/>
    <w:rsid w:val="00D1278D"/>
    <w:rsid w:val="00D12AE6"/>
    <w:rsid w:val="00D13F23"/>
    <w:rsid w:val="00D14284"/>
    <w:rsid w:val="00D15009"/>
    <w:rsid w:val="00D15896"/>
    <w:rsid w:val="00D166BF"/>
    <w:rsid w:val="00D17349"/>
    <w:rsid w:val="00D1793F"/>
    <w:rsid w:val="00D17CB5"/>
    <w:rsid w:val="00D17E61"/>
    <w:rsid w:val="00D17F6F"/>
    <w:rsid w:val="00D22C18"/>
    <w:rsid w:val="00D22E3F"/>
    <w:rsid w:val="00D23482"/>
    <w:rsid w:val="00D23640"/>
    <w:rsid w:val="00D249D6"/>
    <w:rsid w:val="00D251DA"/>
    <w:rsid w:val="00D25539"/>
    <w:rsid w:val="00D255CB"/>
    <w:rsid w:val="00D25771"/>
    <w:rsid w:val="00D269D1"/>
    <w:rsid w:val="00D272F6"/>
    <w:rsid w:val="00D30378"/>
    <w:rsid w:val="00D317E4"/>
    <w:rsid w:val="00D326E5"/>
    <w:rsid w:val="00D34485"/>
    <w:rsid w:val="00D352C1"/>
    <w:rsid w:val="00D352FC"/>
    <w:rsid w:val="00D358AC"/>
    <w:rsid w:val="00D36C58"/>
    <w:rsid w:val="00D37CE0"/>
    <w:rsid w:val="00D37D88"/>
    <w:rsid w:val="00D41521"/>
    <w:rsid w:val="00D41F54"/>
    <w:rsid w:val="00D4333A"/>
    <w:rsid w:val="00D43BB4"/>
    <w:rsid w:val="00D43FB0"/>
    <w:rsid w:val="00D44E26"/>
    <w:rsid w:val="00D45187"/>
    <w:rsid w:val="00D46D85"/>
    <w:rsid w:val="00D5171A"/>
    <w:rsid w:val="00D52BF7"/>
    <w:rsid w:val="00D53CCF"/>
    <w:rsid w:val="00D5487A"/>
    <w:rsid w:val="00D55DCE"/>
    <w:rsid w:val="00D5763D"/>
    <w:rsid w:val="00D579E8"/>
    <w:rsid w:val="00D57FE7"/>
    <w:rsid w:val="00D620C3"/>
    <w:rsid w:val="00D628FB"/>
    <w:rsid w:val="00D63A2B"/>
    <w:rsid w:val="00D6489D"/>
    <w:rsid w:val="00D64B75"/>
    <w:rsid w:val="00D65138"/>
    <w:rsid w:val="00D65883"/>
    <w:rsid w:val="00D66643"/>
    <w:rsid w:val="00D6689F"/>
    <w:rsid w:val="00D6777C"/>
    <w:rsid w:val="00D67D95"/>
    <w:rsid w:val="00D67DF8"/>
    <w:rsid w:val="00D71014"/>
    <w:rsid w:val="00D71FC8"/>
    <w:rsid w:val="00D72615"/>
    <w:rsid w:val="00D7314E"/>
    <w:rsid w:val="00D7320C"/>
    <w:rsid w:val="00D73FD1"/>
    <w:rsid w:val="00D74E02"/>
    <w:rsid w:val="00D751E7"/>
    <w:rsid w:val="00D75F5B"/>
    <w:rsid w:val="00D769DF"/>
    <w:rsid w:val="00D80835"/>
    <w:rsid w:val="00D81398"/>
    <w:rsid w:val="00D81A15"/>
    <w:rsid w:val="00D83129"/>
    <w:rsid w:val="00D842E8"/>
    <w:rsid w:val="00D84DBE"/>
    <w:rsid w:val="00D8578B"/>
    <w:rsid w:val="00D859C5"/>
    <w:rsid w:val="00D860F6"/>
    <w:rsid w:val="00D86CC7"/>
    <w:rsid w:val="00D872A6"/>
    <w:rsid w:val="00D873FB"/>
    <w:rsid w:val="00D87BE2"/>
    <w:rsid w:val="00D87C04"/>
    <w:rsid w:val="00D9069B"/>
    <w:rsid w:val="00D90BF9"/>
    <w:rsid w:val="00D91657"/>
    <w:rsid w:val="00D91EBB"/>
    <w:rsid w:val="00D9280F"/>
    <w:rsid w:val="00D93128"/>
    <w:rsid w:val="00D95691"/>
    <w:rsid w:val="00DA3663"/>
    <w:rsid w:val="00DA7EF1"/>
    <w:rsid w:val="00DB0A5A"/>
    <w:rsid w:val="00DB14E0"/>
    <w:rsid w:val="00DB1FCC"/>
    <w:rsid w:val="00DB2682"/>
    <w:rsid w:val="00DB2DC2"/>
    <w:rsid w:val="00DB3612"/>
    <w:rsid w:val="00DB44F4"/>
    <w:rsid w:val="00DB4C54"/>
    <w:rsid w:val="00DB5D21"/>
    <w:rsid w:val="00DC060F"/>
    <w:rsid w:val="00DC1407"/>
    <w:rsid w:val="00DC234C"/>
    <w:rsid w:val="00DC299F"/>
    <w:rsid w:val="00DC29E5"/>
    <w:rsid w:val="00DC2E99"/>
    <w:rsid w:val="00DC3A2F"/>
    <w:rsid w:val="00DC4DF2"/>
    <w:rsid w:val="00DC58C7"/>
    <w:rsid w:val="00DC5952"/>
    <w:rsid w:val="00DC5AF5"/>
    <w:rsid w:val="00DC5B2D"/>
    <w:rsid w:val="00DC61EC"/>
    <w:rsid w:val="00DC6888"/>
    <w:rsid w:val="00DC6979"/>
    <w:rsid w:val="00DC7348"/>
    <w:rsid w:val="00DC7C1F"/>
    <w:rsid w:val="00DD0A06"/>
    <w:rsid w:val="00DD12FE"/>
    <w:rsid w:val="00DD239B"/>
    <w:rsid w:val="00DD3014"/>
    <w:rsid w:val="00DD35E3"/>
    <w:rsid w:val="00DD36E3"/>
    <w:rsid w:val="00DD3B4B"/>
    <w:rsid w:val="00DD413F"/>
    <w:rsid w:val="00DD42F2"/>
    <w:rsid w:val="00DD51E6"/>
    <w:rsid w:val="00DD5FA2"/>
    <w:rsid w:val="00DD7563"/>
    <w:rsid w:val="00DD75A5"/>
    <w:rsid w:val="00DE0901"/>
    <w:rsid w:val="00DE1343"/>
    <w:rsid w:val="00DE1E1A"/>
    <w:rsid w:val="00DE2125"/>
    <w:rsid w:val="00DE22F7"/>
    <w:rsid w:val="00DE2718"/>
    <w:rsid w:val="00DE3838"/>
    <w:rsid w:val="00DE3C48"/>
    <w:rsid w:val="00DE46C2"/>
    <w:rsid w:val="00DE4DFF"/>
    <w:rsid w:val="00DE521A"/>
    <w:rsid w:val="00DE55F1"/>
    <w:rsid w:val="00DE562E"/>
    <w:rsid w:val="00DE6680"/>
    <w:rsid w:val="00DE7BCC"/>
    <w:rsid w:val="00DF104B"/>
    <w:rsid w:val="00DF24DC"/>
    <w:rsid w:val="00DF4784"/>
    <w:rsid w:val="00DF7BC3"/>
    <w:rsid w:val="00E00EEB"/>
    <w:rsid w:val="00E010B8"/>
    <w:rsid w:val="00E0168A"/>
    <w:rsid w:val="00E02075"/>
    <w:rsid w:val="00E0299E"/>
    <w:rsid w:val="00E039FF"/>
    <w:rsid w:val="00E0475F"/>
    <w:rsid w:val="00E04E88"/>
    <w:rsid w:val="00E06463"/>
    <w:rsid w:val="00E064CA"/>
    <w:rsid w:val="00E064F0"/>
    <w:rsid w:val="00E068D6"/>
    <w:rsid w:val="00E06FCC"/>
    <w:rsid w:val="00E07AEC"/>
    <w:rsid w:val="00E07EB2"/>
    <w:rsid w:val="00E110EC"/>
    <w:rsid w:val="00E11247"/>
    <w:rsid w:val="00E120AA"/>
    <w:rsid w:val="00E146CC"/>
    <w:rsid w:val="00E1674C"/>
    <w:rsid w:val="00E176CA"/>
    <w:rsid w:val="00E17F4C"/>
    <w:rsid w:val="00E2030B"/>
    <w:rsid w:val="00E20551"/>
    <w:rsid w:val="00E21B67"/>
    <w:rsid w:val="00E22D2F"/>
    <w:rsid w:val="00E238DD"/>
    <w:rsid w:val="00E2435D"/>
    <w:rsid w:val="00E2524A"/>
    <w:rsid w:val="00E25AB6"/>
    <w:rsid w:val="00E30205"/>
    <w:rsid w:val="00E30979"/>
    <w:rsid w:val="00E31035"/>
    <w:rsid w:val="00E317B3"/>
    <w:rsid w:val="00E327EF"/>
    <w:rsid w:val="00E33B20"/>
    <w:rsid w:val="00E34487"/>
    <w:rsid w:val="00E34AAE"/>
    <w:rsid w:val="00E34D17"/>
    <w:rsid w:val="00E35B1A"/>
    <w:rsid w:val="00E35B4F"/>
    <w:rsid w:val="00E4089E"/>
    <w:rsid w:val="00E4246C"/>
    <w:rsid w:val="00E43597"/>
    <w:rsid w:val="00E43A05"/>
    <w:rsid w:val="00E44828"/>
    <w:rsid w:val="00E44845"/>
    <w:rsid w:val="00E451F9"/>
    <w:rsid w:val="00E453DD"/>
    <w:rsid w:val="00E465D4"/>
    <w:rsid w:val="00E46753"/>
    <w:rsid w:val="00E4724A"/>
    <w:rsid w:val="00E50215"/>
    <w:rsid w:val="00E52C5F"/>
    <w:rsid w:val="00E52EF9"/>
    <w:rsid w:val="00E534D5"/>
    <w:rsid w:val="00E538AF"/>
    <w:rsid w:val="00E53DBB"/>
    <w:rsid w:val="00E53F56"/>
    <w:rsid w:val="00E54B52"/>
    <w:rsid w:val="00E56775"/>
    <w:rsid w:val="00E56902"/>
    <w:rsid w:val="00E56A7E"/>
    <w:rsid w:val="00E56D33"/>
    <w:rsid w:val="00E60A94"/>
    <w:rsid w:val="00E61763"/>
    <w:rsid w:val="00E624D1"/>
    <w:rsid w:val="00E62C1C"/>
    <w:rsid w:val="00E62C4F"/>
    <w:rsid w:val="00E63107"/>
    <w:rsid w:val="00E65AA7"/>
    <w:rsid w:val="00E65DE7"/>
    <w:rsid w:val="00E66A90"/>
    <w:rsid w:val="00E66F81"/>
    <w:rsid w:val="00E701F0"/>
    <w:rsid w:val="00E704CD"/>
    <w:rsid w:val="00E73167"/>
    <w:rsid w:val="00E74C56"/>
    <w:rsid w:val="00E750D3"/>
    <w:rsid w:val="00E75815"/>
    <w:rsid w:val="00E75C60"/>
    <w:rsid w:val="00E7606C"/>
    <w:rsid w:val="00E76FC9"/>
    <w:rsid w:val="00E775B9"/>
    <w:rsid w:val="00E77F4A"/>
    <w:rsid w:val="00E80412"/>
    <w:rsid w:val="00E8064F"/>
    <w:rsid w:val="00E80723"/>
    <w:rsid w:val="00E818BF"/>
    <w:rsid w:val="00E8210B"/>
    <w:rsid w:val="00E82286"/>
    <w:rsid w:val="00E83AE6"/>
    <w:rsid w:val="00E83DD1"/>
    <w:rsid w:val="00E8412A"/>
    <w:rsid w:val="00E8424C"/>
    <w:rsid w:val="00E847AC"/>
    <w:rsid w:val="00E857B2"/>
    <w:rsid w:val="00E85A66"/>
    <w:rsid w:val="00E861D6"/>
    <w:rsid w:val="00E875F5"/>
    <w:rsid w:val="00E876A8"/>
    <w:rsid w:val="00E876FA"/>
    <w:rsid w:val="00E91476"/>
    <w:rsid w:val="00E94ED1"/>
    <w:rsid w:val="00E9553C"/>
    <w:rsid w:val="00E975F5"/>
    <w:rsid w:val="00E976A0"/>
    <w:rsid w:val="00EA0032"/>
    <w:rsid w:val="00EA2D4A"/>
    <w:rsid w:val="00EA38E3"/>
    <w:rsid w:val="00EA457B"/>
    <w:rsid w:val="00EA5157"/>
    <w:rsid w:val="00EA5B8D"/>
    <w:rsid w:val="00EA602A"/>
    <w:rsid w:val="00EA6110"/>
    <w:rsid w:val="00EB0B3E"/>
    <w:rsid w:val="00EB0C5B"/>
    <w:rsid w:val="00EB10DC"/>
    <w:rsid w:val="00EB1846"/>
    <w:rsid w:val="00EB2359"/>
    <w:rsid w:val="00EB2501"/>
    <w:rsid w:val="00EB2653"/>
    <w:rsid w:val="00EB2915"/>
    <w:rsid w:val="00EB3D74"/>
    <w:rsid w:val="00EB3EF8"/>
    <w:rsid w:val="00EB7868"/>
    <w:rsid w:val="00EC002B"/>
    <w:rsid w:val="00EC0FC3"/>
    <w:rsid w:val="00EC1C2B"/>
    <w:rsid w:val="00EC2363"/>
    <w:rsid w:val="00EC23EA"/>
    <w:rsid w:val="00EC293A"/>
    <w:rsid w:val="00EC4122"/>
    <w:rsid w:val="00EC4AE1"/>
    <w:rsid w:val="00EC4B9E"/>
    <w:rsid w:val="00EC5BFC"/>
    <w:rsid w:val="00EC5ECF"/>
    <w:rsid w:val="00EC6430"/>
    <w:rsid w:val="00EC65EB"/>
    <w:rsid w:val="00EC71C3"/>
    <w:rsid w:val="00EC7437"/>
    <w:rsid w:val="00EC7FC2"/>
    <w:rsid w:val="00ED0709"/>
    <w:rsid w:val="00ED16A6"/>
    <w:rsid w:val="00ED2029"/>
    <w:rsid w:val="00ED2786"/>
    <w:rsid w:val="00ED3003"/>
    <w:rsid w:val="00ED3123"/>
    <w:rsid w:val="00ED31BE"/>
    <w:rsid w:val="00ED411D"/>
    <w:rsid w:val="00ED4C8B"/>
    <w:rsid w:val="00ED4FA3"/>
    <w:rsid w:val="00ED5053"/>
    <w:rsid w:val="00ED52F1"/>
    <w:rsid w:val="00ED5920"/>
    <w:rsid w:val="00ED7EB1"/>
    <w:rsid w:val="00EE066C"/>
    <w:rsid w:val="00EE2276"/>
    <w:rsid w:val="00EE270A"/>
    <w:rsid w:val="00EE3CBD"/>
    <w:rsid w:val="00EE4996"/>
    <w:rsid w:val="00EE5A21"/>
    <w:rsid w:val="00EE6C6C"/>
    <w:rsid w:val="00EE71FC"/>
    <w:rsid w:val="00EE747E"/>
    <w:rsid w:val="00EE7ABC"/>
    <w:rsid w:val="00EE7E68"/>
    <w:rsid w:val="00EF00AF"/>
    <w:rsid w:val="00EF2C79"/>
    <w:rsid w:val="00EF3553"/>
    <w:rsid w:val="00EF396E"/>
    <w:rsid w:val="00EF42AD"/>
    <w:rsid w:val="00EF4A4D"/>
    <w:rsid w:val="00EF5513"/>
    <w:rsid w:val="00EF5EB2"/>
    <w:rsid w:val="00EF6D21"/>
    <w:rsid w:val="00EF71FD"/>
    <w:rsid w:val="00EF7429"/>
    <w:rsid w:val="00EF77D1"/>
    <w:rsid w:val="00EF796D"/>
    <w:rsid w:val="00EF7D93"/>
    <w:rsid w:val="00EF7DDB"/>
    <w:rsid w:val="00EF7DE6"/>
    <w:rsid w:val="00F00B13"/>
    <w:rsid w:val="00F00F9D"/>
    <w:rsid w:val="00F02294"/>
    <w:rsid w:val="00F03262"/>
    <w:rsid w:val="00F033AA"/>
    <w:rsid w:val="00F04230"/>
    <w:rsid w:val="00F043CE"/>
    <w:rsid w:val="00F04B4B"/>
    <w:rsid w:val="00F06049"/>
    <w:rsid w:val="00F06B87"/>
    <w:rsid w:val="00F06DBB"/>
    <w:rsid w:val="00F07B5D"/>
    <w:rsid w:val="00F132FD"/>
    <w:rsid w:val="00F133A9"/>
    <w:rsid w:val="00F136DB"/>
    <w:rsid w:val="00F13F41"/>
    <w:rsid w:val="00F15B43"/>
    <w:rsid w:val="00F16698"/>
    <w:rsid w:val="00F2171D"/>
    <w:rsid w:val="00F23119"/>
    <w:rsid w:val="00F23A7A"/>
    <w:rsid w:val="00F247C4"/>
    <w:rsid w:val="00F26ABE"/>
    <w:rsid w:val="00F27294"/>
    <w:rsid w:val="00F30538"/>
    <w:rsid w:val="00F31BB9"/>
    <w:rsid w:val="00F32331"/>
    <w:rsid w:val="00F33B4B"/>
    <w:rsid w:val="00F352E9"/>
    <w:rsid w:val="00F36DA7"/>
    <w:rsid w:val="00F376B2"/>
    <w:rsid w:val="00F41E1B"/>
    <w:rsid w:val="00F42DE8"/>
    <w:rsid w:val="00F43FDF"/>
    <w:rsid w:val="00F44234"/>
    <w:rsid w:val="00F45B20"/>
    <w:rsid w:val="00F46408"/>
    <w:rsid w:val="00F469B7"/>
    <w:rsid w:val="00F479FD"/>
    <w:rsid w:val="00F47EEF"/>
    <w:rsid w:val="00F503EB"/>
    <w:rsid w:val="00F51FD6"/>
    <w:rsid w:val="00F52E57"/>
    <w:rsid w:val="00F546FD"/>
    <w:rsid w:val="00F54DCC"/>
    <w:rsid w:val="00F54DE5"/>
    <w:rsid w:val="00F55D95"/>
    <w:rsid w:val="00F56BBC"/>
    <w:rsid w:val="00F61B7F"/>
    <w:rsid w:val="00F61F10"/>
    <w:rsid w:val="00F62EAF"/>
    <w:rsid w:val="00F63419"/>
    <w:rsid w:val="00F6354A"/>
    <w:rsid w:val="00F63664"/>
    <w:rsid w:val="00F648A5"/>
    <w:rsid w:val="00F655FD"/>
    <w:rsid w:val="00F65891"/>
    <w:rsid w:val="00F66126"/>
    <w:rsid w:val="00F67F93"/>
    <w:rsid w:val="00F72A25"/>
    <w:rsid w:val="00F72C21"/>
    <w:rsid w:val="00F72FA7"/>
    <w:rsid w:val="00F72FC2"/>
    <w:rsid w:val="00F7444C"/>
    <w:rsid w:val="00F75B2D"/>
    <w:rsid w:val="00F7633E"/>
    <w:rsid w:val="00F7754A"/>
    <w:rsid w:val="00F808FA"/>
    <w:rsid w:val="00F81E07"/>
    <w:rsid w:val="00F825F5"/>
    <w:rsid w:val="00F831A6"/>
    <w:rsid w:val="00F849DA"/>
    <w:rsid w:val="00F84E2D"/>
    <w:rsid w:val="00F85091"/>
    <w:rsid w:val="00F8539E"/>
    <w:rsid w:val="00F867BB"/>
    <w:rsid w:val="00F87790"/>
    <w:rsid w:val="00F87D28"/>
    <w:rsid w:val="00F90547"/>
    <w:rsid w:val="00F920BE"/>
    <w:rsid w:val="00F92CE2"/>
    <w:rsid w:val="00F932EC"/>
    <w:rsid w:val="00F94538"/>
    <w:rsid w:val="00F94E65"/>
    <w:rsid w:val="00F94F67"/>
    <w:rsid w:val="00F970B2"/>
    <w:rsid w:val="00F97779"/>
    <w:rsid w:val="00FA0062"/>
    <w:rsid w:val="00FA097D"/>
    <w:rsid w:val="00FA3340"/>
    <w:rsid w:val="00FA4991"/>
    <w:rsid w:val="00FA4A2D"/>
    <w:rsid w:val="00FA607B"/>
    <w:rsid w:val="00FA74AA"/>
    <w:rsid w:val="00FA7562"/>
    <w:rsid w:val="00FB050E"/>
    <w:rsid w:val="00FB1129"/>
    <w:rsid w:val="00FB1134"/>
    <w:rsid w:val="00FB3A5A"/>
    <w:rsid w:val="00FB3BD3"/>
    <w:rsid w:val="00FB6275"/>
    <w:rsid w:val="00FB72EE"/>
    <w:rsid w:val="00FC12D2"/>
    <w:rsid w:val="00FC19B4"/>
    <w:rsid w:val="00FC3038"/>
    <w:rsid w:val="00FC37A3"/>
    <w:rsid w:val="00FC6C5C"/>
    <w:rsid w:val="00FC781C"/>
    <w:rsid w:val="00FC7B49"/>
    <w:rsid w:val="00FC7BC5"/>
    <w:rsid w:val="00FD1E9C"/>
    <w:rsid w:val="00FD24F8"/>
    <w:rsid w:val="00FD2FA9"/>
    <w:rsid w:val="00FD3DE2"/>
    <w:rsid w:val="00FD46F7"/>
    <w:rsid w:val="00FD5ACD"/>
    <w:rsid w:val="00FD5F3A"/>
    <w:rsid w:val="00FE117C"/>
    <w:rsid w:val="00FE1399"/>
    <w:rsid w:val="00FE14F2"/>
    <w:rsid w:val="00FE264C"/>
    <w:rsid w:val="00FE27C3"/>
    <w:rsid w:val="00FE29BF"/>
    <w:rsid w:val="00FE4B71"/>
    <w:rsid w:val="00FE5904"/>
    <w:rsid w:val="00FE5E3C"/>
    <w:rsid w:val="00FE78E9"/>
    <w:rsid w:val="00FF272B"/>
    <w:rsid w:val="00FF2ACF"/>
    <w:rsid w:val="00FF3753"/>
    <w:rsid w:val="00FF544F"/>
    <w:rsid w:val="00FF63E3"/>
    <w:rsid w:val="00FF64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193AC"/>
  <w15:docId w15:val="{356B2A46-44C8-4A49-A55E-6F8328EB8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E91"/>
    <w:pPr>
      <w:suppressAutoHyphens/>
      <w:ind w:firstLine="709"/>
      <w:jc w:val="both"/>
    </w:pPr>
    <w:rPr>
      <w:sz w:val="24"/>
      <w:lang w:val="en-US" w:eastAsia="ar-SA"/>
    </w:rPr>
  </w:style>
  <w:style w:type="paragraph" w:styleId="1">
    <w:name w:val="heading 1"/>
    <w:basedOn w:val="a"/>
    <w:next w:val="a"/>
    <w:link w:val="10"/>
    <w:qFormat/>
    <w:rsid w:val="008C627D"/>
    <w:pPr>
      <w:keepNext/>
      <w:numPr>
        <w:numId w:val="1"/>
      </w:numPr>
      <w:spacing w:before="240" w:after="60"/>
      <w:jc w:val="center"/>
      <w:outlineLvl w:val="0"/>
    </w:pPr>
    <w:rPr>
      <w:rFonts w:cs="Arial"/>
      <w:b/>
      <w:bCs/>
      <w:kern w:val="24"/>
      <w:sz w:val="28"/>
      <w:szCs w:val="32"/>
    </w:rPr>
  </w:style>
  <w:style w:type="paragraph" w:styleId="2">
    <w:name w:val="heading 2"/>
    <w:basedOn w:val="a"/>
    <w:next w:val="a0"/>
    <w:qFormat/>
    <w:rsid w:val="001A6442"/>
    <w:pPr>
      <w:numPr>
        <w:ilvl w:val="1"/>
        <w:numId w:val="1"/>
      </w:numPr>
      <w:tabs>
        <w:tab w:val="left" w:pos="1200"/>
        <w:tab w:val="left" w:pos="1300"/>
        <w:tab w:val="left" w:pos="1400"/>
      </w:tabs>
      <w:ind w:left="1176"/>
      <w:outlineLvl w:val="1"/>
    </w:pPr>
    <w:rPr>
      <w:rFonts w:cs="Arial"/>
      <w:bCs/>
      <w:iCs/>
      <w:szCs w:val="24"/>
      <w:lang w:val="ru-RU"/>
    </w:rPr>
  </w:style>
  <w:style w:type="paragraph" w:styleId="3">
    <w:name w:val="heading 3"/>
    <w:basedOn w:val="a"/>
    <w:next w:val="a"/>
    <w:qFormat/>
    <w:rsid w:val="001A6442"/>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74E4A"/>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ED4FA3"/>
    <w:pPr>
      <w:keepNext/>
      <w:keepLines/>
      <w:spacing w:before="4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A6442"/>
    <w:rPr>
      <w:b/>
    </w:rPr>
  </w:style>
  <w:style w:type="character" w:customStyle="1" w:styleId="WW8Num6z0">
    <w:name w:val="WW8Num6z0"/>
    <w:rsid w:val="001A6442"/>
    <w:rPr>
      <w:rFonts w:ascii="Symbol" w:hAnsi="Symbol"/>
    </w:rPr>
  </w:style>
  <w:style w:type="character" w:customStyle="1" w:styleId="WW8Num6z1">
    <w:name w:val="WW8Num6z1"/>
    <w:rsid w:val="001A6442"/>
    <w:rPr>
      <w:rFonts w:ascii="Courier New" w:hAnsi="Courier New" w:cs="Courier New"/>
    </w:rPr>
  </w:style>
  <w:style w:type="character" w:customStyle="1" w:styleId="WW8Num6z2">
    <w:name w:val="WW8Num6z2"/>
    <w:rsid w:val="001A6442"/>
    <w:rPr>
      <w:rFonts w:ascii="Wingdings" w:hAnsi="Wingdings"/>
    </w:rPr>
  </w:style>
  <w:style w:type="character" w:customStyle="1" w:styleId="WW8Num8z0">
    <w:name w:val="WW8Num8z0"/>
    <w:rsid w:val="001A6442"/>
    <w:rPr>
      <w:rFonts w:ascii="Times New Roman" w:hAnsi="Times New Roman"/>
      <w:b w:val="0"/>
      <w:i w:val="0"/>
      <w:sz w:val="28"/>
      <w:szCs w:val="28"/>
    </w:rPr>
  </w:style>
  <w:style w:type="character" w:customStyle="1" w:styleId="WW8Num8z1">
    <w:name w:val="WW8Num8z1"/>
    <w:rsid w:val="001A6442"/>
    <w:rPr>
      <w:rFonts w:ascii="Courier New" w:hAnsi="Courier New" w:cs="Courier New"/>
    </w:rPr>
  </w:style>
  <w:style w:type="character" w:customStyle="1" w:styleId="WW8Num8z2">
    <w:name w:val="WW8Num8z2"/>
    <w:rsid w:val="001A6442"/>
    <w:rPr>
      <w:rFonts w:ascii="Wingdings" w:hAnsi="Wingdings"/>
    </w:rPr>
  </w:style>
  <w:style w:type="character" w:customStyle="1" w:styleId="WW8Num9z0">
    <w:name w:val="WW8Num9z0"/>
    <w:rsid w:val="001A6442"/>
    <w:rPr>
      <w:rFonts w:ascii="Times New Roman" w:hAnsi="Times New Roman" w:cs="Times New Roman"/>
    </w:rPr>
  </w:style>
  <w:style w:type="character" w:customStyle="1" w:styleId="WW8Num9z1">
    <w:name w:val="WW8Num9z1"/>
    <w:rsid w:val="001A6442"/>
    <w:rPr>
      <w:rFonts w:ascii="Courier New" w:hAnsi="Courier New" w:cs="Courier New"/>
    </w:rPr>
  </w:style>
  <w:style w:type="character" w:customStyle="1" w:styleId="WW8Num9z2">
    <w:name w:val="WW8Num9z2"/>
    <w:rsid w:val="001A6442"/>
    <w:rPr>
      <w:rFonts w:ascii="Wingdings" w:hAnsi="Wingdings"/>
    </w:rPr>
  </w:style>
  <w:style w:type="character" w:customStyle="1" w:styleId="WW8Num11z0">
    <w:name w:val="WW8Num11z0"/>
    <w:rsid w:val="001A6442"/>
    <w:rPr>
      <w:rFonts w:ascii="Symbol" w:hAnsi="Symbol"/>
      <w:sz w:val="20"/>
      <w:szCs w:val="20"/>
    </w:rPr>
  </w:style>
  <w:style w:type="character" w:customStyle="1" w:styleId="WW8Num11z1">
    <w:name w:val="WW8Num11z1"/>
    <w:rsid w:val="001A6442"/>
    <w:rPr>
      <w:rFonts w:ascii="Courier New" w:hAnsi="Courier New" w:cs="Courier New"/>
    </w:rPr>
  </w:style>
  <w:style w:type="character" w:customStyle="1" w:styleId="WW8Num11z2">
    <w:name w:val="WW8Num11z2"/>
    <w:rsid w:val="001A6442"/>
    <w:rPr>
      <w:rFonts w:ascii="Wingdings" w:hAnsi="Wingdings"/>
    </w:rPr>
  </w:style>
  <w:style w:type="character" w:customStyle="1" w:styleId="WW8Num11z3">
    <w:name w:val="WW8Num11z3"/>
    <w:rsid w:val="001A6442"/>
    <w:rPr>
      <w:rFonts w:ascii="Symbol" w:hAnsi="Symbol"/>
    </w:rPr>
  </w:style>
  <w:style w:type="character" w:customStyle="1" w:styleId="WW8Num12z0">
    <w:name w:val="WW8Num12z0"/>
    <w:rsid w:val="001A6442"/>
    <w:rPr>
      <w:b/>
    </w:rPr>
  </w:style>
  <w:style w:type="character" w:customStyle="1" w:styleId="WW8Num15z0">
    <w:name w:val="WW8Num15z0"/>
    <w:rsid w:val="001A6442"/>
    <w:rPr>
      <w:rFonts w:ascii="Symbol" w:hAnsi="Symbol"/>
    </w:rPr>
  </w:style>
  <w:style w:type="character" w:customStyle="1" w:styleId="WW8Num15z1">
    <w:name w:val="WW8Num15z1"/>
    <w:rsid w:val="001A6442"/>
    <w:rPr>
      <w:rFonts w:ascii="Courier New" w:hAnsi="Courier New" w:cs="Courier New"/>
    </w:rPr>
  </w:style>
  <w:style w:type="character" w:customStyle="1" w:styleId="WW8Num15z2">
    <w:name w:val="WW8Num15z2"/>
    <w:rsid w:val="001A6442"/>
    <w:rPr>
      <w:rFonts w:ascii="Wingdings" w:hAnsi="Wingdings"/>
    </w:rPr>
  </w:style>
  <w:style w:type="character" w:customStyle="1" w:styleId="20">
    <w:name w:val="Основной шрифт абзаца2"/>
    <w:rsid w:val="001A6442"/>
  </w:style>
  <w:style w:type="character" w:customStyle="1" w:styleId="WW8Num7z0">
    <w:name w:val="WW8Num7z0"/>
    <w:rsid w:val="001A6442"/>
    <w:rPr>
      <w:rFonts w:ascii="Symbol" w:hAnsi="Symbol"/>
    </w:rPr>
  </w:style>
  <w:style w:type="character" w:customStyle="1" w:styleId="WW8Num7z1">
    <w:name w:val="WW8Num7z1"/>
    <w:rsid w:val="001A6442"/>
    <w:rPr>
      <w:rFonts w:ascii="Courier New" w:hAnsi="Courier New" w:cs="Courier New"/>
    </w:rPr>
  </w:style>
  <w:style w:type="character" w:customStyle="1" w:styleId="WW8Num7z2">
    <w:name w:val="WW8Num7z2"/>
    <w:rsid w:val="001A6442"/>
    <w:rPr>
      <w:rFonts w:ascii="Wingdings" w:hAnsi="Wingdings"/>
    </w:rPr>
  </w:style>
  <w:style w:type="character" w:customStyle="1" w:styleId="WW8Num13z0">
    <w:name w:val="WW8Num13z0"/>
    <w:rsid w:val="001A6442"/>
    <w:rPr>
      <w:color w:val="FF0000"/>
      <w:sz w:val="24"/>
      <w:szCs w:val="24"/>
    </w:rPr>
  </w:style>
  <w:style w:type="character" w:customStyle="1" w:styleId="WW8Num14z1">
    <w:name w:val="WW8Num14z1"/>
    <w:rsid w:val="001A6442"/>
    <w:rPr>
      <w:rFonts w:ascii="Symbol" w:hAnsi="Symbol"/>
      <w:sz w:val="24"/>
      <w:szCs w:val="24"/>
    </w:rPr>
  </w:style>
  <w:style w:type="character" w:customStyle="1" w:styleId="WW8Num17z0">
    <w:name w:val="WW8Num17z0"/>
    <w:rsid w:val="001A6442"/>
    <w:rPr>
      <w:color w:val="000000"/>
      <w:sz w:val="24"/>
      <w:szCs w:val="24"/>
    </w:rPr>
  </w:style>
  <w:style w:type="character" w:customStyle="1" w:styleId="WW8Num22z0">
    <w:name w:val="WW8Num22z0"/>
    <w:rsid w:val="001A6442"/>
    <w:rPr>
      <w:b w:val="0"/>
      <w:i w:val="0"/>
    </w:rPr>
  </w:style>
  <w:style w:type="character" w:customStyle="1" w:styleId="WW8Num26z0">
    <w:name w:val="WW8Num26z0"/>
    <w:rsid w:val="001A6442"/>
    <w:rPr>
      <w:rFonts w:ascii="Symbol" w:hAnsi="Symbol"/>
      <w:sz w:val="24"/>
      <w:szCs w:val="24"/>
    </w:rPr>
  </w:style>
  <w:style w:type="character" w:customStyle="1" w:styleId="WW8Num26z1">
    <w:name w:val="WW8Num26z1"/>
    <w:rsid w:val="001A6442"/>
    <w:rPr>
      <w:rFonts w:ascii="Courier New" w:hAnsi="Courier New" w:cs="Courier New"/>
    </w:rPr>
  </w:style>
  <w:style w:type="character" w:customStyle="1" w:styleId="WW8Num26z2">
    <w:name w:val="WW8Num26z2"/>
    <w:rsid w:val="001A6442"/>
    <w:rPr>
      <w:rFonts w:ascii="Wingdings" w:hAnsi="Wingdings"/>
    </w:rPr>
  </w:style>
  <w:style w:type="character" w:customStyle="1" w:styleId="WW8Num26z3">
    <w:name w:val="WW8Num26z3"/>
    <w:rsid w:val="001A6442"/>
    <w:rPr>
      <w:rFonts w:ascii="Symbol" w:hAnsi="Symbol"/>
    </w:rPr>
  </w:style>
  <w:style w:type="character" w:customStyle="1" w:styleId="WW8Num31z0">
    <w:name w:val="WW8Num31z0"/>
    <w:rsid w:val="001A6442"/>
    <w:rPr>
      <w:rFonts w:ascii="Symbol" w:hAnsi="Symbol"/>
    </w:rPr>
  </w:style>
  <w:style w:type="character" w:customStyle="1" w:styleId="WW8Num31z1">
    <w:name w:val="WW8Num31z1"/>
    <w:rsid w:val="001A6442"/>
    <w:rPr>
      <w:rFonts w:ascii="Courier New" w:hAnsi="Courier New" w:cs="Courier New"/>
    </w:rPr>
  </w:style>
  <w:style w:type="character" w:customStyle="1" w:styleId="WW8Num31z2">
    <w:name w:val="WW8Num31z2"/>
    <w:rsid w:val="001A6442"/>
    <w:rPr>
      <w:rFonts w:ascii="Wingdings" w:hAnsi="Wingdings"/>
    </w:rPr>
  </w:style>
  <w:style w:type="character" w:customStyle="1" w:styleId="WW8NumSt14z0">
    <w:name w:val="WW8NumSt14z0"/>
    <w:rsid w:val="001A6442"/>
    <w:rPr>
      <w:rFonts w:ascii="Times New Roman" w:hAnsi="Times New Roman" w:cs="Times New Roman"/>
      <w:lang w:val="ru-RU"/>
    </w:rPr>
  </w:style>
  <w:style w:type="character" w:customStyle="1" w:styleId="WW8NumSt14z1">
    <w:name w:val="WW8NumSt14z1"/>
    <w:rsid w:val="001A6442"/>
    <w:rPr>
      <w:rFonts w:ascii="Courier New" w:hAnsi="Courier New" w:cs="Courier New"/>
    </w:rPr>
  </w:style>
  <w:style w:type="character" w:customStyle="1" w:styleId="WW8NumSt14z2">
    <w:name w:val="WW8NumSt14z2"/>
    <w:rsid w:val="001A6442"/>
    <w:rPr>
      <w:rFonts w:ascii="Wingdings" w:hAnsi="Wingdings"/>
    </w:rPr>
  </w:style>
  <w:style w:type="character" w:customStyle="1" w:styleId="WW8NumSt14z3">
    <w:name w:val="WW8NumSt14z3"/>
    <w:rsid w:val="001A6442"/>
    <w:rPr>
      <w:rFonts w:ascii="Symbol" w:hAnsi="Symbol"/>
    </w:rPr>
  </w:style>
  <w:style w:type="character" w:customStyle="1" w:styleId="WW8NumSt15z0">
    <w:name w:val="WW8NumSt15z0"/>
    <w:rsid w:val="001A6442"/>
    <w:rPr>
      <w:rFonts w:ascii="Times New Roman" w:hAnsi="Times New Roman" w:cs="Times New Roman"/>
    </w:rPr>
  </w:style>
  <w:style w:type="character" w:customStyle="1" w:styleId="11">
    <w:name w:val="Основной шрифт абзаца1"/>
    <w:rsid w:val="001A6442"/>
  </w:style>
  <w:style w:type="character" w:styleId="a4">
    <w:name w:val="page number"/>
    <w:basedOn w:val="11"/>
    <w:semiHidden/>
    <w:rsid w:val="001A6442"/>
  </w:style>
  <w:style w:type="character" w:customStyle="1" w:styleId="FontStyle138">
    <w:name w:val="Font Style138"/>
    <w:rsid w:val="001A6442"/>
    <w:rPr>
      <w:rFonts w:ascii="Times New Roman" w:hAnsi="Times New Roman" w:cs="Times New Roman"/>
      <w:sz w:val="18"/>
      <w:szCs w:val="18"/>
    </w:rPr>
  </w:style>
  <w:style w:type="character" w:styleId="a5">
    <w:name w:val="Strong"/>
    <w:qFormat/>
    <w:rsid w:val="001A6442"/>
    <w:rPr>
      <w:b/>
      <w:bCs/>
    </w:rPr>
  </w:style>
  <w:style w:type="character" w:styleId="a6">
    <w:name w:val="Hyperlink"/>
    <w:uiPriority w:val="99"/>
    <w:rsid w:val="001A6442"/>
    <w:rPr>
      <w:color w:val="0000FF"/>
      <w:u w:val="single"/>
    </w:rPr>
  </w:style>
  <w:style w:type="character" w:customStyle="1" w:styleId="21">
    <w:name w:val="Знак Знак2"/>
    <w:rsid w:val="001A6442"/>
    <w:rPr>
      <w:rFonts w:ascii="Cambria" w:eastAsia="Times New Roman" w:hAnsi="Cambria" w:cs="Times New Roman"/>
      <w:b/>
      <w:bCs/>
      <w:sz w:val="26"/>
      <w:szCs w:val="26"/>
      <w:lang w:val="en-US"/>
    </w:rPr>
  </w:style>
  <w:style w:type="character" w:customStyle="1" w:styleId="a7">
    <w:name w:val="Знак Знак"/>
    <w:rsid w:val="001A6442"/>
    <w:rPr>
      <w:lang w:val="en-US"/>
    </w:rPr>
  </w:style>
  <w:style w:type="character" w:customStyle="1" w:styleId="12">
    <w:name w:val="Знак Знак1"/>
    <w:rsid w:val="001A6442"/>
    <w:rPr>
      <w:lang w:val="en-US"/>
    </w:rPr>
  </w:style>
  <w:style w:type="character" w:styleId="a8">
    <w:name w:val="FollowedHyperlink"/>
    <w:semiHidden/>
    <w:rsid w:val="001A6442"/>
    <w:rPr>
      <w:color w:val="800000"/>
      <w:u w:val="single"/>
    </w:rPr>
  </w:style>
  <w:style w:type="paragraph" w:customStyle="1" w:styleId="13">
    <w:name w:val="Заголовок1"/>
    <w:basedOn w:val="a"/>
    <w:next w:val="a0"/>
    <w:rsid w:val="001A6442"/>
    <w:pPr>
      <w:keepNext/>
      <w:spacing w:before="240" w:after="120"/>
    </w:pPr>
    <w:rPr>
      <w:rFonts w:ascii="Arial" w:eastAsia="MS Mincho" w:hAnsi="Arial" w:cs="Tahoma"/>
      <w:sz w:val="28"/>
      <w:szCs w:val="28"/>
    </w:rPr>
  </w:style>
  <w:style w:type="paragraph" w:styleId="a0">
    <w:name w:val="Body Text"/>
    <w:basedOn w:val="a"/>
    <w:semiHidden/>
    <w:rsid w:val="001A6442"/>
    <w:pPr>
      <w:spacing w:after="120"/>
    </w:pPr>
  </w:style>
  <w:style w:type="paragraph" w:styleId="a9">
    <w:name w:val="List"/>
    <w:basedOn w:val="a0"/>
    <w:semiHidden/>
    <w:rsid w:val="001A6442"/>
    <w:rPr>
      <w:rFonts w:ascii="Arial" w:hAnsi="Arial" w:cs="Tahoma"/>
    </w:rPr>
  </w:style>
  <w:style w:type="paragraph" w:customStyle="1" w:styleId="22">
    <w:name w:val="Название2"/>
    <w:basedOn w:val="a"/>
    <w:rsid w:val="001A6442"/>
    <w:pPr>
      <w:suppressLineNumbers/>
      <w:spacing w:before="120" w:after="120"/>
    </w:pPr>
    <w:rPr>
      <w:rFonts w:ascii="Arial" w:hAnsi="Arial" w:cs="Tahoma"/>
      <w:i/>
      <w:iCs/>
      <w:szCs w:val="24"/>
    </w:rPr>
  </w:style>
  <w:style w:type="paragraph" w:customStyle="1" w:styleId="23">
    <w:name w:val="Указатель2"/>
    <w:basedOn w:val="a"/>
    <w:rsid w:val="001A6442"/>
    <w:pPr>
      <w:suppressLineNumbers/>
    </w:pPr>
    <w:rPr>
      <w:rFonts w:ascii="Arial" w:hAnsi="Arial" w:cs="Tahoma"/>
    </w:rPr>
  </w:style>
  <w:style w:type="paragraph" w:customStyle="1" w:styleId="14">
    <w:name w:val="Название1"/>
    <w:basedOn w:val="a"/>
    <w:rsid w:val="001A6442"/>
    <w:pPr>
      <w:suppressLineNumbers/>
      <w:spacing w:before="120" w:after="120"/>
    </w:pPr>
    <w:rPr>
      <w:rFonts w:ascii="Arial" w:hAnsi="Arial" w:cs="Tahoma"/>
      <w:i/>
      <w:iCs/>
      <w:szCs w:val="24"/>
    </w:rPr>
  </w:style>
  <w:style w:type="paragraph" w:customStyle="1" w:styleId="15">
    <w:name w:val="Указатель1"/>
    <w:basedOn w:val="a"/>
    <w:rsid w:val="001A6442"/>
    <w:pPr>
      <w:suppressLineNumbers/>
    </w:pPr>
    <w:rPr>
      <w:rFonts w:ascii="Arial" w:hAnsi="Arial" w:cs="Tahoma"/>
    </w:rPr>
  </w:style>
  <w:style w:type="paragraph" w:customStyle="1" w:styleId="Iauiue">
    <w:name w:val="Iau?iue"/>
    <w:rsid w:val="001A6442"/>
    <w:pPr>
      <w:suppressAutoHyphens/>
    </w:pPr>
    <w:rPr>
      <w:rFonts w:eastAsia="Arial"/>
      <w:lang w:val="en-US" w:eastAsia="ar-SA"/>
    </w:rPr>
  </w:style>
  <w:style w:type="paragraph" w:styleId="aa">
    <w:name w:val="header"/>
    <w:basedOn w:val="a"/>
    <w:link w:val="ab"/>
    <w:uiPriority w:val="99"/>
    <w:rsid w:val="001A6442"/>
    <w:pPr>
      <w:tabs>
        <w:tab w:val="center" w:pos="4677"/>
        <w:tab w:val="right" w:pos="9355"/>
      </w:tabs>
    </w:pPr>
  </w:style>
  <w:style w:type="paragraph" w:styleId="ac">
    <w:name w:val="footer"/>
    <w:basedOn w:val="a"/>
    <w:link w:val="ad"/>
    <w:uiPriority w:val="99"/>
    <w:rsid w:val="001A6442"/>
    <w:pPr>
      <w:tabs>
        <w:tab w:val="center" w:pos="4677"/>
        <w:tab w:val="right" w:pos="9355"/>
      </w:tabs>
    </w:pPr>
  </w:style>
  <w:style w:type="paragraph" w:customStyle="1" w:styleId="16">
    <w:name w:val="Обычный1"/>
    <w:rsid w:val="001A6442"/>
    <w:pPr>
      <w:widowControl w:val="0"/>
      <w:suppressAutoHyphens/>
      <w:spacing w:before="60" w:line="256" w:lineRule="auto"/>
      <w:ind w:firstLine="680"/>
      <w:jc w:val="both"/>
    </w:pPr>
    <w:rPr>
      <w:rFonts w:eastAsia="Arial"/>
      <w:sz w:val="22"/>
      <w:lang w:eastAsia="ar-SA"/>
    </w:rPr>
  </w:style>
  <w:style w:type="paragraph" w:customStyle="1" w:styleId="210">
    <w:name w:val="Основной текст 21"/>
    <w:basedOn w:val="a"/>
    <w:rsid w:val="001A6442"/>
    <w:pPr>
      <w:spacing w:after="120" w:line="480" w:lineRule="auto"/>
    </w:pPr>
  </w:style>
  <w:style w:type="paragraph" w:customStyle="1" w:styleId="17">
    <w:name w:val="Схема документа1"/>
    <w:basedOn w:val="a"/>
    <w:rsid w:val="001A6442"/>
    <w:pPr>
      <w:shd w:val="clear" w:color="auto" w:fill="000080"/>
    </w:pPr>
    <w:rPr>
      <w:rFonts w:ascii="Tahoma" w:hAnsi="Tahoma" w:cs="Tahoma"/>
    </w:rPr>
  </w:style>
  <w:style w:type="paragraph" w:styleId="ae">
    <w:name w:val="Balloon Text"/>
    <w:basedOn w:val="a"/>
    <w:link w:val="af"/>
    <w:uiPriority w:val="99"/>
    <w:rsid w:val="001A6442"/>
    <w:rPr>
      <w:rFonts w:ascii="Tahoma" w:hAnsi="Tahoma" w:cs="Tahoma"/>
      <w:sz w:val="16"/>
      <w:szCs w:val="16"/>
    </w:rPr>
  </w:style>
  <w:style w:type="paragraph" w:styleId="18">
    <w:name w:val="toc 1"/>
    <w:basedOn w:val="a"/>
    <w:next w:val="a"/>
    <w:uiPriority w:val="39"/>
    <w:rsid w:val="001A6442"/>
  </w:style>
  <w:style w:type="paragraph" w:styleId="af0">
    <w:name w:val="Normal (Web)"/>
    <w:basedOn w:val="a"/>
    <w:link w:val="af1"/>
    <w:rsid w:val="001A6442"/>
    <w:pPr>
      <w:spacing w:before="280" w:after="119"/>
    </w:pPr>
    <w:rPr>
      <w:szCs w:val="24"/>
      <w:lang w:val="ru-RU"/>
    </w:rPr>
  </w:style>
  <w:style w:type="paragraph" w:customStyle="1" w:styleId="af2">
    <w:name w:val="Содержимое врезки"/>
    <w:basedOn w:val="a0"/>
    <w:rsid w:val="001A6442"/>
  </w:style>
  <w:style w:type="paragraph" w:customStyle="1" w:styleId="af3">
    <w:name w:val="Содержимое таблицы"/>
    <w:basedOn w:val="a"/>
    <w:rsid w:val="001A6442"/>
    <w:pPr>
      <w:suppressLineNumbers/>
    </w:pPr>
  </w:style>
  <w:style w:type="paragraph" w:customStyle="1" w:styleId="af4">
    <w:name w:val="Заголовок таблицы"/>
    <w:basedOn w:val="af3"/>
    <w:rsid w:val="001A6442"/>
    <w:pPr>
      <w:jc w:val="center"/>
    </w:pPr>
    <w:rPr>
      <w:b/>
      <w:bCs/>
    </w:rPr>
  </w:style>
  <w:style w:type="paragraph" w:styleId="24">
    <w:name w:val="toc 2"/>
    <w:basedOn w:val="15"/>
    <w:uiPriority w:val="39"/>
    <w:rsid w:val="001A6442"/>
    <w:pPr>
      <w:tabs>
        <w:tab w:val="right" w:leader="dot" w:pos="9637"/>
      </w:tabs>
      <w:ind w:left="283"/>
    </w:pPr>
  </w:style>
  <w:style w:type="paragraph" w:styleId="30">
    <w:name w:val="toc 3"/>
    <w:basedOn w:val="15"/>
    <w:uiPriority w:val="39"/>
    <w:rsid w:val="001A6442"/>
    <w:pPr>
      <w:tabs>
        <w:tab w:val="right" w:leader="dot" w:pos="9637"/>
      </w:tabs>
      <w:ind w:left="566"/>
    </w:pPr>
  </w:style>
  <w:style w:type="paragraph" w:styleId="41">
    <w:name w:val="toc 4"/>
    <w:basedOn w:val="15"/>
    <w:semiHidden/>
    <w:rsid w:val="001A6442"/>
    <w:pPr>
      <w:tabs>
        <w:tab w:val="right" w:leader="dot" w:pos="9637"/>
      </w:tabs>
      <w:ind w:left="849"/>
    </w:pPr>
  </w:style>
  <w:style w:type="paragraph" w:styleId="51">
    <w:name w:val="toc 5"/>
    <w:basedOn w:val="15"/>
    <w:semiHidden/>
    <w:rsid w:val="001A6442"/>
    <w:pPr>
      <w:tabs>
        <w:tab w:val="right" w:leader="dot" w:pos="9637"/>
      </w:tabs>
      <w:ind w:left="1132"/>
    </w:pPr>
  </w:style>
  <w:style w:type="paragraph" w:styleId="6">
    <w:name w:val="toc 6"/>
    <w:basedOn w:val="15"/>
    <w:semiHidden/>
    <w:rsid w:val="001A6442"/>
    <w:pPr>
      <w:tabs>
        <w:tab w:val="right" w:leader="dot" w:pos="9637"/>
      </w:tabs>
      <w:ind w:left="1415"/>
    </w:pPr>
  </w:style>
  <w:style w:type="paragraph" w:styleId="7">
    <w:name w:val="toc 7"/>
    <w:basedOn w:val="15"/>
    <w:semiHidden/>
    <w:rsid w:val="001A6442"/>
    <w:pPr>
      <w:tabs>
        <w:tab w:val="right" w:leader="dot" w:pos="9637"/>
      </w:tabs>
      <w:ind w:left="1698"/>
    </w:pPr>
  </w:style>
  <w:style w:type="paragraph" w:styleId="8">
    <w:name w:val="toc 8"/>
    <w:basedOn w:val="15"/>
    <w:semiHidden/>
    <w:rsid w:val="001A6442"/>
    <w:pPr>
      <w:tabs>
        <w:tab w:val="right" w:leader="dot" w:pos="9637"/>
      </w:tabs>
      <w:ind w:left="1981"/>
    </w:pPr>
  </w:style>
  <w:style w:type="paragraph" w:styleId="9">
    <w:name w:val="toc 9"/>
    <w:basedOn w:val="15"/>
    <w:semiHidden/>
    <w:rsid w:val="001A6442"/>
    <w:pPr>
      <w:tabs>
        <w:tab w:val="right" w:leader="dot" w:pos="9637"/>
      </w:tabs>
      <w:ind w:left="2264"/>
    </w:pPr>
  </w:style>
  <w:style w:type="paragraph" w:customStyle="1" w:styleId="100">
    <w:name w:val="Оглавление 10"/>
    <w:basedOn w:val="15"/>
    <w:rsid w:val="001A6442"/>
    <w:pPr>
      <w:tabs>
        <w:tab w:val="right" w:leader="dot" w:pos="9637"/>
      </w:tabs>
      <w:ind w:left="2547"/>
    </w:pPr>
  </w:style>
  <w:style w:type="paragraph" w:customStyle="1" w:styleId="Default">
    <w:name w:val="Default"/>
    <w:rsid w:val="001A6442"/>
    <w:pPr>
      <w:suppressAutoHyphens/>
      <w:autoSpaceDE w:val="0"/>
    </w:pPr>
    <w:rPr>
      <w:rFonts w:eastAsia="Arial"/>
      <w:color w:val="000000"/>
      <w:sz w:val="24"/>
      <w:szCs w:val="24"/>
      <w:lang w:eastAsia="ar-SA"/>
    </w:rPr>
  </w:style>
  <w:style w:type="paragraph" w:styleId="af5">
    <w:name w:val="Body Text Indent"/>
    <w:aliases w:val="текст,Основной текст 1,Нумерованный список !!,Надин стиль"/>
    <w:basedOn w:val="a"/>
    <w:link w:val="af6"/>
    <w:uiPriority w:val="99"/>
    <w:rsid w:val="001A6442"/>
    <w:pPr>
      <w:spacing w:after="120"/>
      <w:ind w:left="283"/>
    </w:pPr>
  </w:style>
  <w:style w:type="paragraph" w:styleId="af7">
    <w:name w:val="Title"/>
    <w:basedOn w:val="a"/>
    <w:next w:val="af8"/>
    <w:link w:val="af9"/>
    <w:qFormat/>
    <w:rsid w:val="001A6442"/>
    <w:pPr>
      <w:suppressAutoHyphens w:val="0"/>
      <w:jc w:val="center"/>
    </w:pPr>
    <w:rPr>
      <w:sz w:val="28"/>
      <w:szCs w:val="24"/>
      <w:lang w:val="ru-RU"/>
    </w:rPr>
  </w:style>
  <w:style w:type="paragraph" w:styleId="af8">
    <w:name w:val="Subtitle"/>
    <w:basedOn w:val="13"/>
    <w:next w:val="a0"/>
    <w:qFormat/>
    <w:rsid w:val="001A6442"/>
    <w:pPr>
      <w:jc w:val="center"/>
    </w:pPr>
    <w:rPr>
      <w:i/>
      <w:iCs/>
    </w:rPr>
  </w:style>
  <w:style w:type="paragraph" w:customStyle="1" w:styleId="afa">
    <w:name w:val="Отступ"/>
    <w:basedOn w:val="a"/>
    <w:rsid w:val="001A6442"/>
    <w:pPr>
      <w:widowControl w:val="0"/>
      <w:suppressAutoHyphens w:val="0"/>
      <w:ind w:firstLine="720"/>
    </w:pPr>
    <w:rPr>
      <w:sz w:val="28"/>
      <w:lang w:val="ru-RU"/>
    </w:rPr>
  </w:style>
  <w:style w:type="character" w:customStyle="1" w:styleId="10">
    <w:name w:val="Заголовок 1 Знак"/>
    <w:link w:val="1"/>
    <w:rsid w:val="008C627D"/>
    <w:rPr>
      <w:rFonts w:cs="Arial"/>
      <w:b/>
      <w:bCs/>
      <w:kern w:val="24"/>
      <w:sz w:val="28"/>
      <w:szCs w:val="32"/>
      <w:lang w:val="en-US" w:eastAsia="ar-SA"/>
    </w:rPr>
  </w:style>
  <w:style w:type="character" w:customStyle="1" w:styleId="ad">
    <w:name w:val="Нижний колонтитул Знак"/>
    <w:link w:val="ac"/>
    <w:uiPriority w:val="99"/>
    <w:rsid w:val="007F1D88"/>
    <w:rPr>
      <w:lang w:val="en-US" w:eastAsia="ar-SA"/>
    </w:rPr>
  </w:style>
  <w:style w:type="table" w:styleId="afb">
    <w:name w:val="Table Grid"/>
    <w:basedOn w:val="a2"/>
    <w:uiPriority w:val="39"/>
    <w:rsid w:val="00516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basedOn w:val="a"/>
    <w:link w:val="afd"/>
    <w:uiPriority w:val="34"/>
    <w:qFormat/>
    <w:rsid w:val="00D81A15"/>
    <w:pPr>
      <w:suppressAutoHyphens w:val="0"/>
      <w:ind w:firstLine="0"/>
      <w:contextualSpacing/>
    </w:pPr>
    <w:rPr>
      <w:rFonts w:eastAsia="Calibri"/>
      <w:szCs w:val="22"/>
      <w:lang w:val="ru-RU" w:eastAsia="en-US"/>
    </w:rPr>
  </w:style>
  <w:style w:type="paragraph" w:customStyle="1" w:styleId="19">
    <w:name w:val="Абзац списка1"/>
    <w:basedOn w:val="a"/>
    <w:rsid w:val="008C3D49"/>
    <w:pPr>
      <w:ind w:left="720"/>
    </w:pPr>
    <w:rPr>
      <w:szCs w:val="24"/>
      <w:lang w:val="ru-RU"/>
    </w:rPr>
  </w:style>
  <w:style w:type="paragraph" w:styleId="afe">
    <w:name w:val="TOC Heading"/>
    <w:basedOn w:val="1"/>
    <w:next w:val="a"/>
    <w:uiPriority w:val="39"/>
    <w:unhideWhenUsed/>
    <w:qFormat/>
    <w:rsid w:val="00906D1C"/>
    <w:pPr>
      <w:keepLines/>
      <w:numPr>
        <w:numId w:val="0"/>
      </w:numPr>
      <w:suppressAutoHyphens w:val="0"/>
      <w:spacing w:after="0" w:line="259" w:lineRule="auto"/>
      <w:jc w:val="left"/>
      <w:outlineLvl w:val="9"/>
    </w:pPr>
    <w:rPr>
      <w:rFonts w:ascii="Calibri Light" w:hAnsi="Calibri Light" w:cs="Times New Roman"/>
      <w:b w:val="0"/>
      <w:bCs w:val="0"/>
      <w:color w:val="2E74B5"/>
      <w:kern w:val="0"/>
      <w:sz w:val="32"/>
      <w:lang w:val="ru-RU" w:eastAsia="ru-RU"/>
    </w:rPr>
  </w:style>
  <w:style w:type="character" w:customStyle="1" w:styleId="ab">
    <w:name w:val="Верхний колонтитул Знак"/>
    <w:link w:val="aa"/>
    <w:uiPriority w:val="99"/>
    <w:rsid w:val="00272EB9"/>
    <w:rPr>
      <w:lang w:val="en-US" w:eastAsia="ar-SA"/>
    </w:rPr>
  </w:style>
  <w:style w:type="numbering" w:customStyle="1" w:styleId="1a">
    <w:name w:val="Нет списка1"/>
    <w:next w:val="a3"/>
    <w:uiPriority w:val="99"/>
    <w:semiHidden/>
    <w:unhideWhenUsed/>
    <w:rsid w:val="006C331F"/>
  </w:style>
  <w:style w:type="paragraph" w:customStyle="1" w:styleId="aff">
    <w:name w:val="Обычный + подчеркивание"/>
    <w:basedOn w:val="a"/>
    <w:rsid w:val="006C331F"/>
    <w:pPr>
      <w:tabs>
        <w:tab w:val="left" w:pos="-3240"/>
      </w:tabs>
      <w:suppressAutoHyphens w:val="0"/>
      <w:ind w:firstLine="0"/>
      <w:jc w:val="left"/>
    </w:pPr>
    <w:rPr>
      <w:szCs w:val="24"/>
      <w:lang w:val="ru-RU" w:eastAsia="ru-RU"/>
    </w:rPr>
  </w:style>
  <w:style w:type="table" w:customStyle="1" w:styleId="1b">
    <w:name w:val="Сетка таблицы1"/>
    <w:basedOn w:val="a2"/>
    <w:next w:val="afb"/>
    <w:uiPriority w:val="59"/>
    <w:rsid w:val="006C331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2"/>
    <w:next w:val="afb"/>
    <w:uiPriority w:val="59"/>
    <w:rsid w:val="00A6563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caption"/>
    <w:basedOn w:val="a"/>
    <w:next w:val="a"/>
    <w:uiPriority w:val="35"/>
    <w:unhideWhenUsed/>
    <w:qFormat/>
    <w:rsid w:val="0017283D"/>
    <w:pPr>
      <w:spacing w:after="200"/>
    </w:pPr>
    <w:rPr>
      <w:i/>
      <w:iCs/>
      <w:color w:val="44546A" w:themeColor="text2"/>
      <w:sz w:val="18"/>
      <w:szCs w:val="18"/>
    </w:rPr>
  </w:style>
  <w:style w:type="character" w:styleId="aff1">
    <w:name w:val="Placeholder Text"/>
    <w:basedOn w:val="a1"/>
    <w:uiPriority w:val="99"/>
    <w:semiHidden/>
    <w:rsid w:val="00B3594A"/>
    <w:rPr>
      <w:color w:val="808080"/>
    </w:rPr>
  </w:style>
  <w:style w:type="paragraph" w:styleId="aff2">
    <w:name w:val="endnote text"/>
    <w:basedOn w:val="a"/>
    <w:link w:val="aff3"/>
    <w:uiPriority w:val="99"/>
    <w:semiHidden/>
    <w:unhideWhenUsed/>
    <w:rsid w:val="00B3594A"/>
    <w:rPr>
      <w:sz w:val="20"/>
    </w:rPr>
  </w:style>
  <w:style w:type="character" w:customStyle="1" w:styleId="aff3">
    <w:name w:val="Текст концевой сноски Знак"/>
    <w:basedOn w:val="a1"/>
    <w:link w:val="aff2"/>
    <w:uiPriority w:val="99"/>
    <w:semiHidden/>
    <w:rsid w:val="00B3594A"/>
    <w:rPr>
      <w:lang w:val="en-US" w:eastAsia="ar-SA"/>
    </w:rPr>
  </w:style>
  <w:style w:type="character" w:styleId="aff4">
    <w:name w:val="endnote reference"/>
    <w:basedOn w:val="a1"/>
    <w:uiPriority w:val="99"/>
    <w:semiHidden/>
    <w:unhideWhenUsed/>
    <w:rsid w:val="00B3594A"/>
    <w:rPr>
      <w:vertAlign w:val="superscript"/>
    </w:rPr>
  </w:style>
  <w:style w:type="paragraph" w:styleId="aff5">
    <w:name w:val="footnote text"/>
    <w:basedOn w:val="a"/>
    <w:link w:val="aff6"/>
    <w:semiHidden/>
    <w:unhideWhenUsed/>
    <w:rsid w:val="00B3594A"/>
    <w:rPr>
      <w:sz w:val="20"/>
    </w:rPr>
  </w:style>
  <w:style w:type="character" w:customStyle="1" w:styleId="aff6">
    <w:name w:val="Текст сноски Знак"/>
    <w:basedOn w:val="a1"/>
    <w:link w:val="aff5"/>
    <w:semiHidden/>
    <w:rsid w:val="00B3594A"/>
    <w:rPr>
      <w:lang w:val="en-US" w:eastAsia="ar-SA"/>
    </w:rPr>
  </w:style>
  <w:style w:type="character" w:styleId="aff7">
    <w:name w:val="footnote reference"/>
    <w:basedOn w:val="a1"/>
    <w:unhideWhenUsed/>
    <w:rsid w:val="00B3594A"/>
    <w:rPr>
      <w:vertAlign w:val="superscript"/>
    </w:rPr>
  </w:style>
  <w:style w:type="paragraph" w:styleId="31">
    <w:name w:val="Body Text Indent 3"/>
    <w:basedOn w:val="a"/>
    <w:link w:val="32"/>
    <w:uiPriority w:val="99"/>
    <w:unhideWhenUsed/>
    <w:rsid w:val="00BF0BF4"/>
    <w:pPr>
      <w:spacing w:after="120"/>
      <w:ind w:left="283"/>
    </w:pPr>
    <w:rPr>
      <w:sz w:val="16"/>
      <w:szCs w:val="16"/>
    </w:rPr>
  </w:style>
  <w:style w:type="character" w:customStyle="1" w:styleId="32">
    <w:name w:val="Основной текст с отступом 3 Знак"/>
    <w:basedOn w:val="a1"/>
    <w:link w:val="31"/>
    <w:uiPriority w:val="99"/>
    <w:rsid w:val="00BF0BF4"/>
    <w:rPr>
      <w:sz w:val="16"/>
      <w:szCs w:val="16"/>
      <w:lang w:val="en-US" w:eastAsia="ar-SA"/>
    </w:rPr>
  </w:style>
  <w:style w:type="table" w:customStyle="1" w:styleId="33">
    <w:name w:val="Сетка таблицы3"/>
    <w:basedOn w:val="a2"/>
    <w:next w:val="afb"/>
    <w:uiPriority w:val="39"/>
    <w:rsid w:val="00066DF9"/>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basedOn w:val="a1"/>
    <w:link w:val="4"/>
    <w:uiPriority w:val="9"/>
    <w:semiHidden/>
    <w:rsid w:val="00474E4A"/>
    <w:rPr>
      <w:rFonts w:asciiTheme="majorHAnsi" w:eastAsiaTheme="majorEastAsia" w:hAnsiTheme="majorHAnsi" w:cstheme="majorBidi"/>
      <w:i/>
      <w:iCs/>
      <w:color w:val="2E74B5" w:themeColor="accent1" w:themeShade="BF"/>
      <w:sz w:val="24"/>
      <w:lang w:val="en-US" w:eastAsia="ar-SA"/>
    </w:rPr>
  </w:style>
  <w:style w:type="table" w:customStyle="1" w:styleId="310">
    <w:name w:val="Сетка таблицы31"/>
    <w:basedOn w:val="a2"/>
    <w:next w:val="afb"/>
    <w:uiPriority w:val="59"/>
    <w:rsid w:val="00474E4A"/>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1"/>
    <w:link w:val="5"/>
    <w:uiPriority w:val="9"/>
    <w:semiHidden/>
    <w:rsid w:val="00ED4FA3"/>
    <w:rPr>
      <w:rFonts w:asciiTheme="majorHAnsi" w:eastAsiaTheme="majorEastAsia" w:hAnsiTheme="majorHAnsi" w:cstheme="majorBidi"/>
      <w:color w:val="2E74B5" w:themeColor="accent1" w:themeShade="BF"/>
      <w:sz w:val="24"/>
      <w:lang w:val="en-US" w:eastAsia="ar-SA"/>
    </w:rPr>
  </w:style>
  <w:style w:type="paragraph" w:styleId="aff8">
    <w:name w:val="Normal Indent"/>
    <w:basedOn w:val="a"/>
    <w:link w:val="aff9"/>
    <w:rsid w:val="00ED4FA3"/>
    <w:pPr>
      <w:suppressAutoHyphens w:val="0"/>
      <w:spacing w:after="60"/>
    </w:pPr>
    <w:rPr>
      <w:szCs w:val="24"/>
      <w:lang w:val="ru-RU" w:eastAsia="ru-RU"/>
    </w:rPr>
  </w:style>
  <w:style w:type="paragraph" w:customStyle="1" w:styleId="ConsPlusNormal">
    <w:name w:val="ConsPlusNormal"/>
    <w:rsid w:val="00ED4FA3"/>
    <w:pPr>
      <w:widowControl w:val="0"/>
      <w:autoSpaceDE w:val="0"/>
      <w:autoSpaceDN w:val="0"/>
      <w:adjustRightInd w:val="0"/>
      <w:ind w:firstLine="720"/>
    </w:pPr>
    <w:rPr>
      <w:rFonts w:ascii="Arial" w:hAnsi="Arial" w:cs="Arial"/>
    </w:rPr>
  </w:style>
  <w:style w:type="character" w:customStyle="1" w:styleId="aff9">
    <w:name w:val="Обычный отступ Знак"/>
    <w:link w:val="aff8"/>
    <w:rsid w:val="00ED4FA3"/>
    <w:rPr>
      <w:sz w:val="24"/>
      <w:szCs w:val="24"/>
    </w:rPr>
  </w:style>
  <w:style w:type="character" w:customStyle="1" w:styleId="affa">
    <w:name w:val="Гипертекстовая ссылка"/>
    <w:basedOn w:val="a1"/>
    <w:uiPriority w:val="99"/>
    <w:rsid w:val="00904E48"/>
    <w:rPr>
      <w:rFonts w:cs="Times New Roman"/>
      <w:b w:val="0"/>
      <w:color w:val="106BBE"/>
    </w:rPr>
  </w:style>
  <w:style w:type="table" w:customStyle="1" w:styleId="42">
    <w:name w:val="Сетка таблицы4"/>
    <w:basedOn w:val="a2"/>
    <w:next w:val="afb"/>
    <w:uiPriority w:val="59"/>
    <w:rsid w:val="00A65718"/>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41">
    <w:name w:val="Средний список 2 - Акцент 41"/>
    <w:basedOn w:val="a"/>
    <w:rsid w:val="00A65718"/>
    <w:pPr>
      <w:suppressAutoHyphens w:val="0"/>
      <w:ind w:left="720" w:firstLine="0"/>
      <w:jc w:val="left"/>
    </w:pPr>
    <w:rPr>
      <w:szCs w:val="24"/>
      <w:lang w:val="ru-RU" w:eastAsia="ru-RU"/>
    </w:rPr>
  </w:style>
  <w:style w:type="character" w:customStyle="1" w:styleId="afd">
    <w:name w:val="Абзац списка Знак"/>
    <w:link w:val="afc"/>
    <w:uiPriority w:val="34"/>
    <w:locked/>
    <w:rsid w:val="00A65718"/>
    <w:rPr>
      <w:rFonts w:eastAsia="Calibri"/>
      <w:sz w:val="24"/>
      <w:szCs w:val="22"/>
      <w:lang w:eastAsia="en-US"/>
    </w:rPr>
  </w:style>
  <w:style w:type="character" w:customStyle="1" w:styleId="af">
    <w:name w:val="Текст выноски Знак"/>
    <w:basedOn w:val="a1"/>
    <w:link w:val="ae"/>
    <w:uiPriority w:val="99"/>
    <w:rsid w:val="00671C28"/>
    <w:rPr>
      <w:rFonts w:ascii="Tahoma" w:hAnsi="Tahoma" w:cs="Tahoma"/>
      <w:sz w:val="16"/>
      <w:szCs w:val="16"/>
      <w:lang w:val="en-US" w:eastAsia="ar-SA"/>
    </w:rPr>
  </w:style>
  <w:style w:type="character" w:customStyle="1" w:styleId="af6">
    <w:name w:val="Основной текст с отступом Знак"/>
    <w:aliases w:val="текст Знак,Основной текст 1 Знак,Нумерованный список !! Знак,Надин стиль Знак"/>
    <w:basedOn w:val="a1"/>
    <w:link w:val="af5"/>
    <w:uiPriority w:val="99"/>
    <w:rsid w:val="00671C28"/>
    <w:rPr>
      <w:sz w:val="24"/>
      <w:lang w:val="en-US" w:eastAsia="ar-SA"/>
    </w:rPr>
  </w:style>
  <w:style w:type="character" w:customStyle="1" w:styleId="af9">
    <w:name w:val="Название Знак"/>
    <w:link w:val="af7"/>
    <w:rsid w:val="00D4333A"/>
    <w:rPr>
      <w:sz w:val="28"/>
      <w:szCs w:val="24"/>
      <w:lang w:eastAsia="ar-SA"/>
    </w:rPr>
  </w:style>
  <w:style w:type="paragraph" w:customStyle="1" w:styleId="320">
    <w:name w:val="Основной текст 32"/>
    <w:basedOn w:val="a"/>
    <w:rsid w:val="00D4333A"/>
    <w:pPr>
      <w:spacing w:after="120"/>
      <w:ind w:firstLine="0"/>
      <w:jc w:val="left"/>
    </w:pPr>
    <w:rPr>
      <w:rFonts w:ascii="Calibri" w:hAnsi="Calibri" w:cs="Calibri"/>
      <w:sz w:val="16"/>
      <w:szCs w:val="16"/>
      <w:lang w:eastAsia="en-US" w:bidi="en-US"/>
    </w:rPr>
  </w:style>
  <w:style w:type="table" w:customStyle="1" w:styleId="70">
    <w:name w:val="Сетка таблицы7"/>
    <w:basedOn w:val="a2"/>
    <w:next w:val="afb"/>
    <w:rsid w:val="002A6D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qFormat/>
    <w:rsid w:val="00641015"/>
    <w:pPr>
      <w:widowControl w:val="0"/>
      <w:suppressAutoHyphens w:val="0"/>
      <w:ind w:firstLine="0"/>
      <w:jc w:val="left"/>
    </w:pPr>
    <w:rPr>
      <w:rFonts w:ascii="Calibri" w:eastAsia="Calibri" w:hAnsi="Calibri"/>
      <w:sz w:val="22"/>
      <w:szCs w:val="22"/>
      <w:lang w:eastAsia="en-US"/>
    </w:rPr>
  </w:style>
  <w:style w:type="character" w:customStyle="1" w:styleId="12pt">
    <w:name w:val="Основной текст + 12 pt"/>
    <w:aliases w:val="Курсив5"/>
    <w:basedOn w:val="a1"/>
    <w:uiPriority w:val="99"/>
    <w:rsid w:val="003A6F5B"/>
    <w:rPr>
      <w:rFonts w:ascii="Times New Roman" w:hAnsi="Times New Roman" w:cs="Times New Roman"/>
      <w:i/>
      <w:iCs/>
      <w:sz w:val="24"/>
      <w:szCs w:val="24"/>
      <w:shd w:val="clear" w:color="auto" w:fill="FFFFFF"/>
    </w:rPr>
  </w:style>
  <w:style w:type="character" w:customStyle="1" w:styleId="34">
    <w:name w:val="Заголовок №3_"/>
    <w:basedOn w:val="a1"/>
    <w:link w:val="35"/>
    <w:uiPriority w:val="99"/>
    <w:rsid w:val="003A6F5B"/>
    <w:rPr>
      <w:b/>
      <w:bCs/>
      <w:sz w:val="28"/>
      <w:szCs w:val="28"/>
      <w:shd w:val="clear" w:color="auto" w:fill="FFFFFF"/>
    </w:rPr>
  </w:style>
  <w:style w:type="character" w:customStyle="1" w:styleId="13pt">
    <w:name w:val="Основной текст + 13 pt"/>
    <w:aliases w:val="Полужирный6,Курсив4"/>
    <w:basedOn w:val="a1"/>
    <w:uiPriority w:val="99"/>
    <w:rsid w:val="003A6F5B"/>
    <w:rPr>
      <w:rFonts w:ascii="Times New Roman" w:hAnsi="Times New Roman" w:cs="Times New Roman"/>
      <w:b/>
      <w:bCs/>
      <w:i/>
      <w:iCs/>
      <w:sz w:val="26"/>
      <w:szCs w:val="26"/>
      <w:shd w:val="clear" w:color="auto" w:fill="FFFFFF"/>
    </w:rPr>
  </w:style>
  <w:style w:type="paragraph" w:customStyle="1" w:styleId="35">
    <w:name w:val="Заголовок №3"/>
    <w:basedOn w:val="a"/>
    <w:link w:val="34"/>
    <w:uiPriority w:val="99"/>
    <w:rsid w:val="003A6F5B"/>
    <w:pPr>
      <w:shd w:val="clear" w:color="auto" w:fill="FFFFFF"/>
      <w:suppressAutoHyphens w:val="0"/>
      <w:spacing w:after="180" w:line="240" w:lineRule="atLeast"/>
      <w:ind w:firstLine="0"/>
      <w:jc w:val="left"/>
      <w:outlineLvl w:val="2"/>
    </w:pPr>
    <w:rPr>
      <w:b/>
      <w:bCs/>
      <w:sz w:val="28"/>
      <w:szCs w:val="28"/>
      <w:lang w:val="ru-RU" w:eastAsia="ru-RU"/>
    </w:rPr>
  </w:style>
  <w:style w:type="character" w:customStyle="1" w:styleId="26">
    <w:name w:val="Подпись к таблице (2)_"/>
    <w:basedOn w:val="a1"/>
    <w:link w:val="211"/>
    <w:uiPriority w:val="99"/>
    <w:rsid w:val="003A6F5B"/>
    <w:rPr>
      <w:sz w:val="28"/>
      <w:szCs w:val="28"/>
      <w:shd w:val="clear" w:color="auto" w:fill="FFFFFF"/>
    </w:rPr>
  </w:style>
  <w:style w:type="character" w:customStyle="1" w:styleId="27">
    <w:name w:val="Подпись к таблице (2)"/>
    <w:basedOn w:val="26"/>
    <w:uiPriority w:val="99"/>
    <w:rsid w:val="003A6F5B"/>
    <w:rPr>
      <w:sz w:val="28"/>
      <w:szCs w:val="28"/>
      <w:u w:val="single"/>
      <w:shd w:val="clear" w:color="auto" w:fill="FFFFFF"/>
    </w:rPr>
  </w:style>
  <w:style w:type="paragraph" w:customStyle="1" w:styleId="211">
    <w:name w:val="Подпись к таблице (2)1"/>
    <w:basedOn w:val="a"/>
    <w:link w:val="26"/>
    <w:uiPriority w:val="99"/>
    <w:rsid w:val="003A6F5B"/>
    <w:pPr>
      <w:shd w:val="clear" w:color="auto" w:fill="FFFFFF"/>
      <w:suppressAutoHyphens w:val="0"/>
      <w:spacing w:line="240" w:lineRule="atLeast"/>
      <w:ind w:firstLine="0"/>
      <w:jc w:val="left"/>
    </w:pPr>
    <w:rPr>
      <w:sz w:val="28"/>
      <w:szCs w:val="28"/>
      <w:lang w:val="ru-RU" w:eastAsia="ru-RU"/>
    </w:rPr>
  </w:style>
  <w:style w:type="character" w:styleId="affb">
    <w:name w:val="Emphasis"/>
    <w:basedOn w:val="a1"/>
    <w:uiPriority w:val="20"/>
    <w:qFormat/>
    <w:rsid w:val="00184274"/>
    <w:rPr>
      <w:i/>
      <w:iCs/>
    </w:rPr>
  </w:style>
  <w:style w:type="character" w:customStyle="1" w:styleId="250">
    <w:name w:val="Основной текст (25)_"/>
    <w:basedOn w:val="a1"/>
    <w:link w:val="251"/>
    <w:rsid w:val="008C6945"/>
    <w:rPr>
      <w:spacing w:val="4"/>
      <w:sz w:val="17"/>
      <w:szCs w:val="17"/>
      <w:shd w:val="clear" w:color="auto" w:fill="FFFFFF"/>
    </w:rPr>
  </w:style>
  <w:style w:type="paragraph" w:customStyle="1" w:styleId="251">
    <w:name w:val="Основной текст (25)"/>
    <w:basedOn w:val="a"/>
    <w:link w:val="250"/>
    <w:rsid w:val="008C6945"/>
    <w:pPr>
      <w:widowControl w:val="0"/>
      <w:shd w:val="clear" w:color="auto" w:fill="FFFFFF"/>
      <w:suppressAutoHyphens w:val="0"/>
      <w:spacing w:line="0" w:lineRule="atLeast"/>
      <w:ind w:hanging="160"/>
      <w:jc w:val="left"/>
    </w:pPr>
    <w:rPr>
      <w:spacing w:val="4"/>
      <w:sz w:val="17"/>
      <w:szCs w:val="17"/>
      <w:lang w:val="ru-RU" w:eastAsia="ru-RU"/>
    </w:rPr>
  </w:style>
  <w:style w:type="paragraph" w:styleId="28">
    <w:name w:val="List 2"/>
    <w:basedOn w:val="a"/>
    <w:uiPriority w:val="99"/>
    <w:semiHidden/>
    <w:unhideWhenUsed/>
    <w:rsid w:val="008C6945"/>
    <w:pPr>
      <w:ind w:left="566" w:hanging="283"/>
      <w:contextualSpacing/>
    </w:pPr>
  </w:style>
  <w:style w:type="paragraph" w:styleId="36">
    <w:name w:val="Body Text 3"/>
    <w:basedOn w:val="a"/>
    <w:link w:val="37"/>
    <w:uiPriority w:val="99"/>
    <w:semiHidden/>
    <w:unhideWhenUsed/>
    <w:rsid w:val="008C6945"/>
    <w:pPr>
      <w:spacing w:after="120"/>
    </w:pPr>
    <w:rPr>
      <w:sz w:val="16"/>
      <w:szCs w:val="16"/>
    </w:rPr>
  </w:style>
  <w:style w:type="character" w:customStyle="1" w:styleId="37">
    <w:name w:val="Основной текст 3 Знак"/>
    <w:basedOn w:val="a1"/>
    <w:link w:val="36"/>
    <w:uiPriority w:val="99"/>
    <w:semiHidden/>
    <w:rsid w:val="008C6945"/>
    <w:rPr>
      <w:sz w:val="16"/>
      <w:szCs w:val="16"/>
      <w:lang w:val="en-US" w:eastAsia="ar-SA"/>
    </w:rPr>
  </w:style>
  <w:style w:type="character" w:customStyle="1" w:styleId="190">
    <w:name w:val="Основной текст (19)"/>
    <w:basedOn w:val="a1"/>
    <w:rsid w:val="008C694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910pt">
    <w:name w:val="Основной текст (19) + 10 pt;Курсив"/>
    <w:basedOn w:val="a1"/>
    <w:rsid w:val="008C6945"/>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250pt">
    <w:name w:val="Основной текст (25) + Курсив;Интервал 0 pt"/>
    <w:basedOn w:val="250"/>
    <w:rsid w:val="0020713D"/>
    <w:rPr>
      <w:rFonts w:ascii="Times New Roman" w:eastAsia="Times New Roman" w:hAnsi="Times New Roman" w:cs="Times New Roman"/>
      <w:b w:val="0"/>
      <w:bCs w:val="0"/>
      <w:i/>
      <w:iCs/>
      <w:smallCaps w:val="0"/>
      <w:strike w:val="0"/>
      <w:color w:val="000000"/>
      <w:spacing w:val="6"/>
      <w:w w:val="100"/>
      <w:position w:val="0"/>
      <w:sz w:val="17"/>
      <w:szCs w:val="17"/>
      <w:u w:val="none"/>
      <w:shd w:val="clear" w:color="auto" w:fill="FFFFFF"/>
      <w:lang w:val="ru-RU" w:eastAsia="ru-RU" w:bidi="ru-RU"/>
    </w:rPr>
  </w:style>
  <w:style w:type="character" w:customStyle="1" w:styleId="affc">
    <w:name w:val="Основной текст_"/>
    <w:basedOn w:val="a1"/>
    <w:link w:val="1c"/>
    <w:rsid w:val="00AD531C"/>
    <w:rPr>
      <w:rFonts w:ascii="Georgia" w:eastAsia="Georgia" w:hAnsi="Georgia" w:cs="Georgia"/>
      <w:spacing w:val="5"/>
      <w:sz w:val="17"/>
      <w:szCs w:val="17"/>
      <w:shd w:val="clear" w:color="auto" w:fill="FFFFFF"/>
    </w:rPr>
  </w:style>
  <w:style w:type="character" w:customStyle="1" w:styleId="TimesNewRoman0pt">
    <w:name w:val="Основной текст + Times New Roman;Интервал 0 pt"/>
    <w:basedOn w:val="affc"/>
    <w:rsid w:val="00AD531C"/>
    <w:rPr>
      <w:rFonts w:ascii="Times New Roman" w:eastAsia="Times New Roman" w:hAnsi="Times New Roman" w:cs="Times New Roman"/>
      <w:color w:val="000000"/>
      <w:spacing w:val="4"/>
      <w:w w:val="100"/>
      <w:position w:val="0"/>
      <w:sz w:val="17"/>
      <w:szCs w:val="17"/>
      <w:shd w:val="clear" w:color="auto" w:fill="FFFFFF"/>
      <w:lang w:val="ru-RU" w:eastAsia="ru-RU" w:bidi="ru-RU"/>
    </w:rPr>
  </w:style>
  <w:style w:type="character" w:customStyle="1" w:styleId="71">
    <w:name w:val="Подпись к таблице (7)_"/>
    <w:basedOn w:val="a1"/>
    <w:link w:val="72"/>
    <w:rsid w:val="00AD531C"/>
    <w:rPr>
      <w:b/>
      <w:bCs/>
      <w:sz w:val="19"/>
      <w:szCs w:val="19"/>
      <w:shd w:val="clear" w:color="auto" w:fill="FFFFFF"/>
    </w:rPr>
  </w:style>
  <w:style w:type="character" w:customStyle="1" w:styleId="TimesNewRoman0pt0">
    <w:name w:val="Основной текст + Times New Roman;Курсив;Интервал 0 pt"/>
    <w:basedOn w:val="affc"/>
    <w:rsid w:val="00AD531C"/>
    <w:rPr>
      <w:rFonts w:ascii="Times New Roman" w:eastAsia="Times New Roman" w:hAnsi="Times New Roman" w:cs="Times New Roman"/>
      <w:i/>
      <w:iCs/>
      <w:color w:val="000000"/>
      <w:spacing w:val="6"/>
      <w:w w:val="100"/>
      <w:position w:val="0"/>
      <w:sz w:val="17"/>
      <w:szCs w:val="17"/>
      <w:shd w:val="clear" w:color="auto" w:fill="FFFFFF"/>
      <w:lang w:val="ru-RU" w:eastAsia="ru-RU" w:bidi="ru-RU"/>
    </w:rPr>
  </w:style>
  <w:style w:type="paragraph" w:customStyle="1" w:styleId="1c">
    <w:name w:val="Основной текст1"/>
    <w:basedOn w:val="a"/>
    <w:link w:val="affc"/>
    <w:rsid w:val="00AD531C"/>
    <w:pPr>
      <w:widowControl w:val="0"/>
      <w:shd w:val="clear" w:color="auto" w:fill="FFFFFF"/>
      <w:suppressAutoHyphens w:val="0"/>
      <w:spacing w:before="240" w:line="250" w:lineRule="exact"/>
      <w:ind w:firstLine="0"/>
    </w:pPr>
    <w:rPr>
      <w:rFonts w:ascii="Georgia" w:eastAsia="Georgia" w:hAnsi="Georgia" w:cs="Georgia"/>
      <w:spacing w:val="5"/>
      <w:sz w:val="17"/>
      <w:szCs w:val="17"/>
      <w:lang w:val="ru-RU" w:eastAsia="ru-RU"/>
    </w:rPr>
  </w:style>
  <w:style w:type="paragraph" w:customStyle="1" w:styleId="72">
    <w:name w:val="Подпись к таблице (7)"/>
    <w:basedOn w:val="a"/>
    <w:link w:val="71"/>
    <w:rsid w:val="00AD531C"/>
    <w:pPr>
      <w:widowControl w:val="0"/>
      <w:shd w:val="clear" w:color="auto" w:fill="FFFFFF"/>
      <w:suppressAutoHyphens w:val="0"/>
      <w:spacing w:line="0" w:lineRule="atLeast"/>
      <w:ind w:firstLine="0"/>
      <w:jc w:val="left"/>
    </w:pPr>
    <w:rPr>
      <w:b/>
      <w:bCs/>
      <w:sz w:val="19"/>
      <w:szCs w:val="19"/>
      <w:lang w:val="ru-RU" w:eastAsia="ru-RU"/>
    </w:rPr>
  </w:style>
  <w:style w:type="paragraph" w:customStyle="1" w:styleId="affd">
    <w:name w:val="Обычный текст"/>
    <w:basedOn w:val="a"/>
    <w:rsid w:val="001D749E"/>
    <w:pPr>
      <w:ind w:left="284" w:hanging="284"/>
    </w:pPr>
    <w:rPr>
      <w:lang w:val="ru-RU" w:eastAsia="ru-RU"/>
    </w:rPr>
  </w:style>
  <w:style w:type="character" w:customStyle="1" w:styleId="af1">
    <w:name w:val="Обычный (веб) Знак"/>
    <w:basedOn w:val="a1"/>
    <w:link w:val="af0"/>
    <w:locked/>
    <w:rsid w:val="00B37C3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352">
      <w:bodyDiv w:val="1"/>
      <w:marLeft w:val="0"/>
      <w:marRight w:val="0"/>
      <w:marTop w:val="0"/>
      <w:marBottom w:val="0"/>
      <w:divBdr>
        <w:top w:val="none" w:sz="0" w:space="0" w:color="auto"/>
        <w:left w:val="none" w:sz="0" w:space="0" w:color="auto"/>
        <w:bottom w:val="none" w:sz="0" w:space="0" w:color="auto"/>
        <w:right w:val="none" w:sz="0" w:space="0" w:color="auto"/>
      </w:divBdr>
    </w:div>
    <w:div w:id="198205580">
      <w:bodyDiv w:val="1"/>
      <w:marLeft w:val="0"/>
      <w:marRight w:val="0"/>
      <w:marTop w:val="0"/>
      <w:marBottom w:val="0"/>
      <w:divBdr>
        <w:top w:val="none" w:sz="0" w:space="0" w:color="auto"/>
        <w:left w:val="none" w:sz="0" w:space="0" w:color="auto"/>
        <w:bottom w:val="none" w:sz="0" w:space="0" w:color="auto"/>
        <w:right w:val="none" w:sz="0" w:space="0" w:color="auto"/>
      </w:divBdr>
    </w:div>
    <w:div w:id="258487442">
      <w:bodyDiv w:val="1"/>
      <w:marLeft w:val="0"/>
      <w:marRight w:val="0"/>
      <w:marTop w:val="0"/>
      <w:marBottom w:val="0"/>
      <w:divBdr>
        <w:top w:val="none" w:sz="0" w:space="0" w:color="auto"/>
        <w:left w:val="none" w:sz="0" w:space="0" w:color="auto"/>
        <w:bottom w:val="none" w:sz="0" w:space="0" w:color="auto"/>
        <w:right w:val="none" w:sz="0" w:space="0" w:color="auto"/>
      </w:divBdr>
    </w:div>
    <w:div w:id="259460603">
      <w:bodyDiv w:val="1"/>
      <w:marLeft w:val="0"/>
      <w:marRight w:val="0"/>
      <w:marTop w:val="0"/>
      <w:marBottom w:val="0"/>
      <w:divBdr>
        <w:top w:val="none" w:sz="0" w:space="0" w:color="auto"/>
        <w:left w:val="none" w:sz="0" w:space="0" w:color="auto"/>
        <w:bottom w:val="none" w:sz="0" w:space="0" w:color="auto"/>
        <w:right w:val="none" w:sz="0" w:space="0" w:color="auto"/>
      </w:divBdr>
    </w:div>
    <w:div w:id="271976919">
      <w:bodyDiv w:val="1"/>
      <w:marLeft w:val="0"/>
      <w:marRight w:val="0"/>
      <w:marTop w:val="0"/>
      <w:marBottom w:val="0"/>
      <w:divBdr>
        <w:top w:val="none" w:sz="0" w:space="0" w:color="auto"/>
        <w:left w:val="none" w:sz="0" w:space="0" w:color="auto"/>
        <w:bottom w:val="none" w:sz="0" w:space="0" w:color="auto"/>
        <w:right w:val="none" w:sz="0" w:space="0" w:color="auto"/>
      </w:divBdr>
    </w:div>
    <w:div w:id="486484663">
      <w:bodyDiv w:val="1"/>
      <w:marLeft w:val="0"/>
      <w:marRight w:val="0"/>
      <w:marTop w:val="0"/>
      <w:marBottom w:val="0"/>
      <w:divBdr>
        <w:top w:val="none" w:sz="0" w:space="0" w:color="auto"/>
        <w:left w:val="none" w:sz="0" w:space="0" w:color="auto"/>
        <w:bottom w:val="none" w:sz="0" w:space="0" w:color="auto"/>
        <w:right w:val="none" w:sz="0" w:space="0" w:color="auto"/>
      </w:divBdr>
    </w:div>
    <w:div w:id="637956010">
      <w:bodyDiv w:val="1"/>
      <w:marLeft w:val="0"/>
      <w:marRight w:val="0"/>
      <w:marTop w:val="0"/>
      <w:marBottom w:val="0"/>
      <w:divBdr>
        <w:top w:val="none" w:sz="0" w:space="0" w:color="auto"/>
        <w:left w:val="none" w:sz="0" w:space="0" w:color="auto"/>
        <w:bottom w:val="none" w:sz="0" w:space="0" w:color="auto"/>
        <w:right w:val="none" w:sz="0" w:space="0" w:color="auto"/>
      </w:divBdr>
    </w:div>
    <w:div w:id="838695541">
      <w:bodyDiv w:val="1"/>
      <w:marLeft w:val="0"/>
      <w:marRight w:val="0"/>
      <w:marTop w:val="0"/>
      <w:marBottom w:val="0"/>
      <w:divBdr>
        <w:top w:val="none" w:sz="0" w:space="0" w:color="auto"/>
        <w:left w:val="none" w:sz="0" w:space="0" w:color="auto"/>
        <w:bottom w:val="none" w:sz="0" w:space="0" w:color="auto"/>
        <w:right w:val="none" w:sz="0" w:space="0" w:color="auto"/>
      </w:divBdr>
    </w:div>
    <w:div w:id="847403708">
      <w:bodyDiv w:val="1"/>
      <w:marLeft w:val="0"/>
      <w:marRight w:val="0"/>
      <w:marTop w:val="0"/>
      <w:marBottom w:val="0"/>
      <w:divBdr>
        <w:top w:val="none" w:sz="0" w:space="0" w:color="auto"/>
        <w:left w:val="none" w:sz="0" w:space="0" w:color="auto"/>
        <w:bottom w:val="none" w:sz="0" w:space="0" w:color="auto"/>
        <w:right w:val="none" w:sz="0" w:space="0" w:color="auto"/>
      </w:divBdr>
    </w:div>
    <w:div w:id="904027141">
      <w:bodyDiv w:val="1"/>
      <w:marLeft w:val="0"/>
      <w:marRight w:val="0"/>
      <w:marTop w:val="0"/>
      <w:marBottom w:val="0"/>
      <w:divBdr>
        <w:top w:val="none" w:sz="0" w:space="0" w:color="auto"/>
        <w:left w:val="none" w:sz="0" w:space="0" w:color="auto"/>
        <w:bottom w:val="none" w:sz="0" w:space="0" w:color="auto"/>
        <w:right w:val="none" w:sz="0" w:space="0" w:color="auto"/>
      </w:divBdr>
    </w:div>
    <w:div w:id="1077945447">
      <w:bodyDiv w:val="1"/>
      <w:marLeft w:val="0"/>
      <w:marRight w:val="0"/>
      <w:marTop w:val="0"/>
      <w:marBottom w:val="0"/>
      <w:divBdr>
        <w:top w:val="none" w:sz="0" w:space="0" w:color="auto"/>
        <w:left w:val="none" w:sz="0" w:space="0" w:color="auto"/>
        <w:bottom w:val="none" w:sz="0" w:space="0" w:color="auto"/>
        <w:right w:val="none" w:sz="0" w:space="0" w:color="auto"/>
      </w:divBdr>
      <w:divsChild>
        <w:div w:id="1457018974">
          <w:marLeft w:val="0"/>
          <w:marRight w:val="0"/>
          <w:marTop w:val="0"/>
          <w:marBottom w:val="0"/>
          <w:divBdr>
            <w:top w:val="none" w:sz="0" w:space="0" w:color="auto"/>
            <w:left w:val="none" w:sz="0" w:space="0" w:color="auto"/>
            <w:bottom w:val="none" w:sz="0" w:space="0" w:color="auto"/>
            <w:right w:val="none" w:sz="0" w:space="0" w:color="auto"/>
          </w:divBdr>
        </w:div>
      </w:divsChild>
    </w:div>
    <w:div w:id="1316374541">
      <w:bodyDiv w:val="1"/>
      <w:marLeft w:val="0"/>
      <w:marRight w:val="0"/>
      <w:marTop w:val="0"/>
      <w:marBottom w:val="0"/>
      <w:divBdr>
        <w:top w:val="none" w:sz="0" w:space="0" w:color="auto"/>
        <w:left w:val="none" w:sz="0" w:space="0" w:color="auto"/>
        <w:bottom w:val="none" w:sz="0" w:space="0" w:color="auto"/>
        <w:right w:val="none" w:sz="0" w:space="0" w:color="auto"/>
      </w:divBdr>
    </w:div>
    <w:div w:id="174476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BD599-89D0-4351-9BEA-043E2722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2149</Words>
  <Characters>12250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14371</CharactersWithSpaces>
  <SharedDoc>false</SharedDoc>
  <HLinks>
    <vt:vector size="180" baseType="variant">
      <vt:variant>
        <vt:i4>1900570</vt:i4>
      </vt:variant>
      <vt:variant>
        <vt:i4>198</vt:i4>
      </vt:variant>
      <vt:variant>
        <vt:i4>0</vt:i4>
      </vt:variant>
      <vt:variant>
        <vt:i4>5</vt:i4>
      </vt:variant>
      <vt:variant>
        <vt:lpwstr>http://www.i-exam.ru/</vt:lpwstr>
      </vt:variant>
      <vt:variant>
        <vt:lpwstr/>
      </vt:variant>
      <vt:variant>
        <vt:i4>1704007</vt:i4>
      </vt:variant>
      <vt:variant>
        <vt:i4>195</vt:i4>
      </vt:variant>
      <vt:variant>
        <vt:i4>0</vt:i4>
      </vt:variant>
      <vt:variant>
        <vt:i4>5</vt:i4>
      </vt:variant>
      <vt:variant>
        <vt:lpwstr>http://educon.tsogu.ru:8081/</vt:lpwstr>
      </vt:variant>
      <vt:variant>
        <vt:lpwstr/>
      </vt:variant>
      <vt:variant>
        <vt:i4>1900570</vt:i4>
      </vt:variant>
      <vt:variant>
        <vt:i4>192</vt:i4>
      </vt:variant>
      <vt:variant>
        <vt:i4>0</vt:i4>
      </vt:variant>
      <vt:variant>
        <vt:i4>5</vt:i4>
      </vt:variant>
      <vt:variant>
        <vt:lpwstr>http://www.i-exam.ru/</vt:lpwstr>
      </vt:variant>
      <vt:variant>
        <vt:lpwstr/>
      </vt:variant>
      <vt:variant>
        <vt:i4>1703995</vt:i4>
      </vt:variant>
      <vt:variant>
        <vt:i4>158</vt:i4>
      </vt:variant>
      <vt:variant>
        <vt:i4>0</vt:i4>
      </vt:variant>
      <vt:variant>
        <vt:i4>5</vt:i4>
      </vt:variant>
      <vt:variant>
        <vt:lpwstr/>
      </vt:variant>
      <vt:variant>
        <vt:lpwstr>_Toc423349857</vt:lpwstr>
      </vt:variant>
      <vt:variant>
        <vt:i4>1703995</vt:i4>
      </vt:variant>
      <vt:variant>
        <vt:i4>152</vt:i4>
      </vt:variant>
      <vt:variant>
        <vt:i4>0</vt:i4>
      </vt:variant>
      <vt:variant>
        <vt:i4>5</vt:i4>
      </vt:variant>
      <vt:variant>
        <vt:lpwstr/>
      </vt:variant>
      <vt:variant>
        <vt:lpwstr>_Toc423349856</vt:lpwstr>
      </vt:variant>
      <vt:variant>
        <vt:i4>1703995</vt:i4>
      </vt:variant>
      <vt:variant>
        <vt:i4>146</vt:i4>
      </vt:variant>
      <vt:variant>
        <vt:i4>0</vt:i4>
      </vt:variant>
      <vt:variant>
        <vt:i4>5</vt:i4>
      </vt:variant>
      <vt:variant>
        <vt:lpwstr/>
      </vt:variant>
      <vt:variant>
        <vt:lpwstr>_Toc423349855</vt:lpwstr>
      </vt:variant>
      <vt:variant>
        <vt:i4>1703995</vt:i4>
      </vt:variant>
      <vt:variant>
        <vt:i4>140</vt:i4>
      </vt:variant>
      <vt:variant>
        <vt:i4>0</vt:i4>
      </vt:variant>
      <vt:variant>
        <vt:i4>5</vt:i4>
      </vt:variant>
      <vt:variant>
        <vt:lpwstr/>
      </vt:variant>
      <vt:variant>
        <vt:lpwstr>_Toc423349854</vt:lpwstr>
      </vt:variant>
      <vt:variant>
        <vt:i4>1703995</vt:i4>
      </vt:variant>
      <vt:variant>
        <vt:i4>134</vt:i4>
      </vt:variant>
      <vt:variant>
        <vt:i4>0</vt:i4>
      </vt:variant>
      <vt:variant>
        <vt:i4>5</vt:i4>
      </vt:variant>
      <vt:variant>
        <vt:lpwstr/>
      </vt:variant>
      <vt:variant>
        <vt:lpwstr>_Toc423349853</vt:lpwstr>
      </vt:variant>
      <vt:variant>
        <vt:i4>1703995</vt:i4>
      </vt:variant>
      <vt:variant>
        <vt:i4>128</vt:i4>
      </vt:variant>
      <vt:variant>
        <vt:i4>0</vt:i4>
      </vt:variant>
      <vt:variant>
        <vt:i4>5</vt:i4>
      </vt:variant>
      <vt:variant>
        <vt:lpwstr/>
      </vt:variant>
      <vt:variant>
        <vt:lpwstr>_Toc423349852</vt:lpwstr>
      </vt:variant>
      <vt:variant>
        <vt:i4>1703995</vt:i4>
      </vt:variant>
      <vt:variant>
        <vt:i4>122</vt:i4>
      </vt:variant>
      <vt:variant>
        <vt:i4>0</vt:i4>
      </vt:variant>
      <vt:variant>
        <vt:i4>5</vt:i4>
      </vt:variant>
      <vt:variant>
        <vt:lpwstr/>
      </vt:variant>
      <vt:variant>
        <vt:lpwstr>_Toc423349851</vt:lpwstr>
      </vt:variant>
      <vt:variant>
        <vt:i4>1703995</vt:i4>
      </vt:variant>
      <vt:variant>
        <vt:i4>116</vt:i4>
      </vt:variant>
      <vt:variant>
        <vt:i4>0</vt:i4>
      </vt:variant>
      <vt:variant>
        <vt:i4>5</vt:i4>
      </vt:variant>
      <vt:variant>
        <vt:lpwstr/>
      </vt:variant>
      <vt:variant>
        <vt:lpwstr>_Toc423349850</vt:lpwstr>
      </vt:variant>
      <vt:variant>
        <vt:i4>1769531</vt:i4>
      </vt:variant>
      <vt:variant>
        <vt:i4>110</vt:i4>
      </vt:variant>
      <vt:variant>
        <vt:i4>0</vt:i4>
      </vt:variant>
      <vt:variant>
        <vt:i4>5</vt:i4>
      </vt:variant>
      <vt:variant>
        <vt:lpwstr/>
      </vt:variant>
      <vt:variant>
        <vt:lpwstr>_Toc423349849</vt:lpwstr>
      </vt:variant>
      <vt:variant>
        <vt:i4>1769531</vt:i4>
      </vt:variant>
      <vt:variant>
        <vt:i4>104</vt:i4>
      </vt:variant>
      <vt:variant>
        <vt:i4>0</vt:i4>
      </vt:variant>
      <vt:variant>
        <vt:i4>5</vt:i4>
      </vt:variant>
      <vt:variant>
        <vt:lpwstr/>
      </vt:variant>
      <vt:variant>
        <vt:lpwstr>_Toc423349848</vt:lpwstr>
      </vt:variant>
      <vt:variant>
        <vt:i4>1769531</vt:i4>
      </vt:variant>
      <vt:variant>
        <vt:i4>98</vt:i4>
      </vt:variant>
      <vt:variant>
        <vt:i4>0</vt:i4>
      </vt:variant>
      <vt:variant>
        <vt:i4>5</vt:i4>
      </vt:variant>
      <vt:variant>
        <vt:lpwstr/>
      </vt:variant>
      <vt:variant>
        <vt:lpwstr>_Toc423349847</vt:lpwstr>
      </vt:variant>
      <vt:variant>
        <vt:i4>1769531</vt:i4>
      </vt:variant>
      <vt:variant>
        <vt:i4>92</vt:i4>
      </vt:variant>
      <vt:variant>
        <vt:i4>0</vt:i4>
      </vt:variant>
      <vt:variant>
        <vt:i4>5</vt:i4>
      </vt:variant>
      <vt:variant>
        <vt:lpwstr/>
      </vt:variant>
      <vt:variant>
        <vt:lpwstr>_Toc423349846</vt:lpwstr>
      </vt:variant>
      <vt:variant>
        <vt:i4>1769531</vt:i4>
      </vt:variant>
      <vt:variant>
        <vt:i4>86</vt:i4>
      </vt:variant>
      <vt:variant>
        <vt:i4>0</vt:i4>
      </vt:variant>
      <vt:variant>
        <vt:i4>5</vt:i4>
      </vt:variant>
      <vt:variant>
        <vt:lpwstr/>
      </vt:variant>
      <vt:variant>
        <vt:lpwstr>_Toc423349845</vt:lpwstr>
      </vt:variant>
      <vt:variant>
        <vt:i4>1769531</vt:i4>
      </vt:variant>
      <vt:variant>
        <vt:i4>80</vt:i4>
      </vt:variant>
      <vt:variant>
        <vt:i4>0</vt:i4>
      </vt:variant>
      <vt:variant>
        <vt:i4>5</vt:i4>
      </vt:variant>
      <vt:variant>
        <vt:lpwstr/>
      </vt:variant>
      <vt:variant>
        <vt:lpwstr>_Toc423349844</vt:lpwstr>
      </vt:variant>
      <vt:variant>
        <vt:i4>1769531</vt:i4>
      </vt:variant>
      <vt:variant>
        <vt:i4>74</vt:i4>
      </vt:variant>
      <vt:variant>
        <vt:i4>0</vt:i4>
      </vt:variant>
      <vt:variant>
        <vt:i4>5</vt:i4>
      </vt:variant>
      <vt:variant>
        <vt:lpwstr/>
      </vt:variant>
      <vt:variant>
        <vt:lpwstr>_Toc423349843</vt:lpwstr>
      </vt:variant>
      <vt:variant>
        <vt:i4>1769531</vt:i4>
      </vt:variant>
      <vt:variant>
        <vt:i4>68</vt:i4>
      </vt:variant>
      <vt:variant>
        <vt:i4>0</vt:i4>
      </vt:variant>
      <vt:variant>
        <vt:i4>5</vt:i4>
      </vt:variant>
      <vt:variant>
        <vt:lpwstr/>
      </vt:variant>
      <vt:variant>
        <vt:lpwstr>_Toc423349842</vt:lpwstr>
      </vt:variant>
      <vt:variant>
        <vt:i4>1769531</vt:i4>
      </vt:variant>
      <vt:variant>
        <vt:i4>62</vt:i4>
      </vt:variant>
      <vt:variant>
        <vt:i4>0</vt:i4>
      </vt:variant>
      <vt:variant>
        <vt:i4>5</vt:i4>
      </vt:variant>
      <vt:variant>
        <vt:lpwstr/>
      </vt:variant>
      <vt:variant>
        <vt:lpwstr>_Toc423349841</vt:lpwstr>
      </vt:variant>
      <vt:variant>
        <vt:i4>1769531</vt:i4>
      </vt:variant>
      <vt:variant>
        <vt:i4>56</vt:i4>
      </vt:variant>
      <vt:variant>
        <vt:i4>0</vt:i4>
      </vt:variant>
      <vt:variant>
        <vt:i4>5</vt:i4>
      </vt:variant>
      <vt:variant>
        <vt:lpwstr/>
      </vt:variant>
      <vt:variant>
        <vt:lpwstr>_Toc423349840</vt:lpwstr>
      </vt:variant>
      <vt:variant>
        <vt:i4>1835067</vt:i4>
      </vt:variant>
      <vt:variant>
        <vt:i4>50</vt:i4>
      </vt:variant>
      <vt:variant>
        <vt:i4>0</vt:i4>
      </vt:variant>
      <vt:variant>
        <vt:i4>5</vt:i4>
      </vt:variant>
      <vt:variant>
        <vt:lpwstr/>
      </vt:variant>
      <vt:variant>
        <vt:lpwstr>_Toc423349839</vt:lpwstr>
      </vt:variant>
      <vt:variant>
        <vt:i4>1835067</vt:i4>
      </vt:variant>
      <vt:variant>
        <vt:i4>44</vt:i4>
      </vt:variant>
      <vt:variant>
        <vt:i4>0</vt:i4>
      </vt:variant>
      <vt:variant>
        <vt:i4>5</vt:i4>
      </vt:variant>
      <vt:variant>
        <vt:lpwstr/>
      </vt:variant>
      <vt:variant>
        <vt:lpwstr>_Toc423349838</vt:lpwstr>
      </vt:variant>
      <vt:variant>
        <vt:i4>1835067</vt:i4>
      </vt:variant>
      <vt:variant>
        <vt:i4>38</vt:i4>
      </vt:variant>
      <vt:variant>
        <vt:i4>0</vt:i4>
      </vt:variant>
      <vt:variant>
        <vt:i4>5</vt:i4>
      </vt:variant>
      <vt:variant>
        <vt:lpwstr/>
      </vt:variant>
      <vt:variant>
        <vt:lpwstr>_Toc423349837</vt:lpwstr>
      </vt:variant>
      <vt:variant>
        <vt:i4>1835067</vt:i4>
      </vt:variant>
      <vt:variant>
        <vt:i4>32</vt:i4>
      </vt:variant>
      <vt:variant>
        <vt:i4>0</vt:i4>
      </vt:variant>
      <vt:variant>
        <vt:i4>5</vt:i4>
      </vt:variant>
      <vt:variant>
        <vt:lpwstr/>
      </vt:variant>
      <vt:variant>
        <vt:lpwstr>_Toc423349836</vt:lpwstr>
      </vt:variant>
      <vt:variant>
        <vt:i4>1835067</vt:i4>
      </vt:variant>
      <vt:variant>
        <vt:i4>26</vt:i4>
      </vt:variant>
      <vt:variant>
        <vt:i4>0</vt:i4>
      </vt:variant>
      <vt:variant>
        <vt:i4>5</vt:i4>
      </vt:variant>
      <vt:variant>
        <vt:lpwstr/>
      </vt:variant>
      <vt:variant>
        <vt:lpwstr>_Toc423349835</vt:lpwstr>
      </vt:variant>
      <vt:variant>
        <vt:i4>1835067</vt:i4>
      </vt:variant>
      <vt:variant>
        <vt:i4>20</vt:i4>
      </vt:variant>
      <vt:variant>
        <vt:i4>0</vt:i4>
      </vt:variant>
      <vt:variant>
        <vt:i4>5</vt:i4>
      </vt:variant>
      <vt:variant>
        <vt:lpwstr/>
      </vt:variant>
      <vt:variant>
        <vt:lpwstr>_Toc423349834</vt:lpwstr>
      </vt:variant>
      <vt:variant>
        <vt:i4>1835067</vt:i4>
      </vt:variant>
      <vt:variant>
        <vt:i4>14</vt:i4>
      </vt:variant>
      <vt:variant>
        <vt:i4>0</vt:i4>
      </vt:variant>
      <vt:variant>
        <vt:i4>5</vt:i4>
      </vt:variant>
      <vt:variant>
        <vt:lpwstr/>
      </vt:variant>
      <vt:variant>
        <vt:lpwstr>_Toc423349833</vt:lpwstr>
      </vt:variant>
      <vt:variant>
        <vt:i4>1835067</vt:i4>
      </vt:variant>
      <vt:variant>
        <vt:i4>8</vt:i4>
      </vt:variant>
      <vt:variant>
        <vt:i4>0</vt:i4>
      </vt:variant>
      <vt:variant>
        <vt:i4>5</vt:i4>
      </vt:variant>
      <vt:variant>
        <vt:lpwstr/>
      </vt:variant>
      <vt:variant>
        <vt:lpwstr>_Toc423349832</vt:lpwstr>
      </vt:variant>
      <vt:variant>
        <vt:i4>1835067</vt:i4>
      </vt:variant>
      <vt:variant>
        <vt:i4>2</vt:i4>
      </vt:variant>
      <vt:variant>
        <vt:i4>0</vt:i4>
      </vt:variant>
      <vt:variant>
        <vt:i4>5</vt:i4>
      </vt:variant>
      <vt:variant>
        <vt:lpwstr/>
      </vt:variant>
      <vt:variant>
        <vt:lpwstr>_Toc423349831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Южакова Наталья Николаевна</cp:lastModifiedBy>
  <cp:revision>17</cp:revision>
  <cp:lastPrinted>2021-07-14T08:23:00Z</cp:lastPrinted>
  <dcterms:created xsi:type="dcterms:W3CDTF">2024-12-13T07:33:00Z</dcterms:created>
  <dcterms:modified xsi:type="dcterms:W3CDTF">2025-09-17T03:37:00Z</dcterms:modified>
</cp:coreProperties>
</file>